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ED2D9B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FB48E1" w14:textId="6A581AFF" w:rsidR="004D361E" w:rsidRPr="00E84D59" w:rsidRDefault="002C6B6B">
      <w:pPr>
        <w:pStyle w:val="Nadpis3"/>
      </w:pPr>
      <w:r>
        <w:t>D.1.1.a – Technická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41C8B55C" w14:textId="6275E7C4" w:rsidR="00D97F3B" w:rsidRPr="00A17B69" w:rsidRDefault="0011234B" w:rsidP="00D97F3B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A17B69">
        <w:rPr>
          <w:rFonts w:ascii="Arial" w:hAnsi="Arial" w:cs="Arial"/>
          <w:b/>
          <w:bCs/>
          <w:sz w:val="28"/>
          <w:szCs w:val="28"/>
        </w:rPr>
        <w:t xml:space="preserve">SO01 - </w:t>
      </w:r>
      <w:r w:rsidR="00D97F3B" w:rsidRPr="00A17B69">
        <w:rPr>
          <w:rFonts w:ascii="Arial" w:hAnsi="Arial" w:cs="Arial"/>
          <w:b/>
          <w:bCs/>
          <w:sz w:val="28"/>
          <w:szCs w:val="28"/>
        </w:rPr>
        <w:t>Oprava</w:t>
      </w:r>
      <w:proofErr w:type="gramEnd"/>
      <w:r w:rsidR="00D97F3B" w:rsidRPr="00A17B69">
        <w:rPr>
          <w:rFonts w:ascii="Arial" w:hAnsi="Arial" w:cs="Arial"/>
          <w:b/>
          <w:bCs/>
          <w:sz w:val="28"/>
          <w:szCs w:val="28"/>
        </w:rPr>
        <w:t xml:space="preserve"> stávající LB protipovodňové zídky</w:t>
      </w:r>
    </w:p>
    <w:p w14:paraId="12C452C4" w14:textId="77777777" w:rsidR="00277D3A" w:rsidRPr="00390688" w:rsidRDefault="00277D3A" w:rsidP="00277D3A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Součástí stavebního objektu je oprava zhlaví stávající protipovodňové zídky a oprava opevnění LB svahu pod lávkou. </w:t>
      </w:r>
    </w:p>
    <w:p w14:paraId="350A3578" w14:textId="77777777" w:rsidR="00D97F3B" w:rsidRPr="00390688" w:rsidRDefault="00D97F3B" w:rsidP="00D97F3B">
      <w:pPr>
        <w:pStyle w:val="Odstavecseseznamem"/>
        <w:numPr>
          <w:ilvl w:val="0"/>
          <w:numId w:val="8"/>
        </w:numPr>
        <w:spacing w:line="36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>Stavební řešení</w:t>
      </w:r>
    </w:p>
    <w:p w14:paraId="0320434A" w14:textId="4E3A2C33" w:rsidR="00844A9A" w:rsidRPr="00390688" w:rsidRDefault="001469C8" w:rsidP="00D97F3B">
      <w:pPr>
        <w:pStyle w:val="Zkladntextodsazen3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 xml:space="preserve">a.1) </w:t>
      </w:r>
      <w:r w:rsidR="00844A9A" w:rsidRPr="00390688">
        <w:rPr>
          <w:rFonts w:ascii="Arial" w:hAnsi="Arial" w:cs="Arial"/>
          <w:b/>
          <w:bCs/>
          <w:sz w:val="24"/>
          <w:szCs w:val="24"/>
        </w:rPr>
        <w:t>Bourací práce</w:t>
      </w:r>
    </w:p>
    <w:p w14:paraId="6D00D8EA" w14:textId="4109F834" w:rsidR="00277D3A" w:rsidRPr="00390688" w:rsidRDefault="00277D3A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390688">
        <w:rPr>
          <w:rFonts w:ascii="Arial" w:hAnsi="Arial" w:cs="Arial"/>
          <w:sz w:val="24"/>
          <w:szCs w:val="24"/>
          <w:u w:val="single"/>
        </w:rPr>
        <w:t>Oprava zhlaví stávající protipovodňové zídky</w:t>
      </w:r>
    </w:p>
    <w:p w14:paraId="72B1193D" w14:textId="5616FCBA" w:rsidR="00844A9A" w:rsidRPr="00390688" w:rsidRDefault="00844A9A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V rámci bouracích prací bude odstraněna v celé délce LB protipovodňové zídky stávající ŽB římsa. Po odstranění římsy se provede zarovnání zhlaví stávajících PREFA panelů a monolitických konstrukcí zídky. Zarovnání se provede vodorovným odříznutím části konstrukce prvků stěny. Řez bude rovný a bude proveden na požadovanou úroveň – viz. výkresová část. Dále se v rámci stavebních prací provedou vrty </w:t>
      </w:r>
      <w:r w:rsidR="00277D3A" w:rsidRPr="00390688">
        <w:rPr>
          <w:rFonts w:ascii="Arial" w:hAnsi="Arial" w:cs="Arial"/>
          <w:sz w:val="24"/>
          <w:szCs w:val="24"/>
        </w:rPr>
        <w:t>ve stávajících PREFA stěnových panelů</w:t>
      </w:r>
      <w:r w:rsidRPr="00390688">
        <w:rPr>
          <w:rFonts w:ascii="Arial" w:hAnsi="Arial" w:cs="Arial"/>
          <w:sz w:val="24"/>
          <w:szCs w:val="24"/>
        </w:rPr>
        <w:t xml:space="preserve"> pro osazení zavazovacích kotev.</w:t>
      </w:r>
      <w:r w:rsidR="001469C8" w:rsidRPr="00390688">
        <w:rPr>
          <w:rFonts w:ascii="Arial" w:hAnsi="Arial" w:cs="Arial"/>
          <w:sz w:val="24"/>
          <w:szCs w:val="24"/>
        </w:rPr>
        <w:t xml:space="preserve"> </w:t>
      </w:r>
      <w:bookmarkStart w:id="0" w:name="_Hlk181701611"/>
      <w:r w:rsidR="001469C8" w:rsidRPr="00390688">
        <w:rPr>
          <w:rFonts w:ascii="Arial" w:hAnsi="Arial" w:cs="Arial"/>
          <w:sz w:val="24"/>
          <w:szCs w:val="24"/>
        </w:rPr>
        <w:t xml:space="preserve">Jedna řada kolmých svislých vrtů hl. </w:t>
      </w:r>
      <w:proofErr w:type="gramStart"/>
      <w:r w:rsidR="00887B82" w:rsidRPr="00390688">
        <w:rPr>
          <w:rFonts w:ascii="Arial" w:hAnsi="Arial" w:cs="Arial"/>
          <w:sz w:val="24"/>
          <w:szCs w:val="24"/>
        </w:rPr>
        <w:t>3</w:t>
      </w:r>
      <w:r w:rsidR="001469C8" w:rsidRPr="00390688">
        <w:rPr>
          <w:rFonts w:ascii="Arial" w:hAnsi="Arial" w:cs="Arial"/>
          <w:sz w:val="24"/>
          <w:szCs w:val="24"/>
        </w:rPr>
        <w:t>00mm</w:t>
      </w:r>
      <w:proofErr w:type="gramEnd"/>
      <w:r w:rsidR="001469C8" w:rsidRPr="00390688">
        <w:rPr>
          <w:rFonts w:ascii="Arial" w:hAnsi="Arial" w:cs="Arial"/>
          <w:sz w:val="24"/>
          <w:szCs w:val="24"/>
        </w:rPr>
        <w:t xml:space="preserve"> bude zřízena v ose koruny zídky, druhá řada šikmých vrtů </w:t>
      </w:r>
      <w:r w:rsidR="00887B82" w:rsidRPr="00390688">
        <w:rPr>
          <w:rFonts w:ascii="Arial" w:hAnsi="Arial" w:cs="Arial"/>
          <w:sz w:val="24"/>
          <w:szCs w:val="24"/>
        </w:rPr>
        <w:t xml:space="preserve">hl. 180mm </w:t>
      </w:r>
      <w:r w:rsidR="001469C8" w:rsidRPr="00390688">
        <w:rPr>
          <w:rFonts w:ascii="Arial" w:hAnsi="Arial" w:cs="Arial"/>
          <w:sz w:val="24"/>
          <w:szCs w:val="24"/>
        </w:rPr>
        <w:t xml:space="preserve">bude provedena </w:t>
      </w:r>
      <w:r w:rsidR="00887B82" w:rsidRPr="00390688">
        <w:rPr>
          <w:rFonts w:ascii="Arial" w:hAnsi="Arial" w:cs="Arial"/>
          <w:sz w:val="24"/>
          <w:szCs w:val="24"/>
        </w:rPr>
        <w:t>při vzdušném lící stávající</w:t>
      </w:r>
      <w:r w:rsidR="001469C8" w:rsidRPr="00390688">
        <w:rPr>
          <w:rFonts w:ascii="Arial" w:hAnsi="Arial" w:cs="Arial"/>
          <w:sz w:val="24"/>
          <w:szCs w:val="24"/>
        </w:rPr>
        <w:t xml:space="preserve"> stěn</w:t>
      </w:r>
      <w:r w:rsidR="00887B82" w:rsidRPr="00390688">
        <w:rPr>
          <w:rFonts w:ascii="Arial" w:hAnsi="Arial" w:cs="Arial"/>
          <w:sz w:val="24"/>
          <w:szCs w:val="24"/>
        </w:rPr>
        <w:t>y</w:t>
      </w:r>
      <w:r w:rsidR="001469C8" w:rsidRPr="00390688">
        <w:rPr>
          <w:rFonts w:ascii="Arial" w:hAnsi="Arial" w:cs="Arial"/>
          <w:sz w:val="24"/>
          <w:szCs w:val="24"/>
        </w:rPr>
        <w:t>.</w:t>
      </w:r>
    </w:p>
    <w:p w14:paraId="2E6BB5D0" w14:textId="49A8AB5D" w:rsidR="000F081E" w:rsidRPr="00390688" w:rsidRDefault="000F081E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Současně s bouracími pracemi na zhlaví stávající zídky se odstraní část schodiště do koryta v ploše stavební jámy </w:t>
      </w:r>
      <w:r w:rsidR="00306C48" w:rsidRPr="00390688">
        <w:rPr>
          <w:rFonts w:ascii="Arial" w:hAnsi="Arial" w:cs="Arial"/>
          <w:sz w:val="24"/>
          <w:szCs w:val="24"/>
        </w:rPr>
        <w:t>zídky.</w:t>
      </w:r>
    </w:p>
    <w:bookmarkEnd w:id="0"/>
    <w:p w14:paraId="15B042AD" w14:textId="138FD51D" w:rsidR="00277D3A" w:rsidRPr="00390688" w:rsidRDefault="00277D3A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390688">
        <w:rPr>
          <w:rFonts w:ascii="Arial" w:hAnsi="Arial" w:cs="Arial"/>
          <w:sz w:val="24"/>
          <w:szCs w:val="24"/>
          <w:u w:val="single"/>
        </w:rPr>
        <w:t xml:space="preserve">Oprava opevnění LB svahu pod lávkou </w:t>
      </w:r>
    </w:p>
    <w:p w14:paraId="21D223B3" w14:textId="635CA3BC" w:rsidR="00277D3A" w:rsidRPr="00390688" w:rsidRDefault="00873437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V rámci bouracích prací bude odstraněno stávající opevnění z dlažby z LK v celé ploše včetně podkladních konstrukcí.</w:t>
      </w:r>
    </w:p>
    <w:p w14:paraId="5CC5266B" w14:textId="25A2B9A9" w:rsidR="00306C48" w:rsidRPr="00390688" w:rsidRDefault="00306C48" w:rsidP="00B15269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Veškerá vybouraná suť a Vybourané hmoty budou odvezeny na skládku.</w:t>
      </w:r>
    </w:p>
    <w:p w14:paraId="5CC09C0F" w14:textId="30090B01" w:rsidR="00844A9A" w:rsidRPr="00390688" w:rsidRDefault="001469C8" w:rsidP="00D97F3B">
      <w:pPr>
        <w:pStyle w:val="Zkladntextodsazen3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 xml:space="preserve">a.2) </w:t>
      </w:r>
      <w:r w:rsidR="00844A9A" w:rsidRPr="00390688">
        <w:rPr>
          <w:rFonts w:ascii="Arial" w:hAnsi="Arial" w:cs="Arial"/>
          <w:b/>
          <w:bCs/>
          <w:sz w:val="24"/>
          <w:szCs w:val="24"/>
        </w:rPr>
        <w:t>Stavební práce</w:t>
      </w:r>
    </w:p>
    <w:p w14:paraId="6B2EEB06" w14:textId="2AD63650" w:rsidR="00AF3538" w:rsidRPr="00390688" w:rsidRDefault="00B15269" w:rsidP="00AF3538">
      <w:pPr>
        <w:pStyle w:val="Zkladntextodsazen3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 xml:space="preserve">a.2.1) </w:t>
      </w:r>
      <w:r w:rsidR="00AF3538" w:rsidRPr="00390688">
        <w:rPr>
          <w:rFonts w:ascii="Arial" w:hAnsi="Arial" w:cs="Arial"/>
          <w:b/>
          <w:bCs/>
          <w:sz w:val="24"/>
          <w:szCs w:val="24"/>
        </w:rPr>
        <w:t>Oprava zhlaví stávající protipovodňové zídky</w:t>
      </w:r>
    </w:p>
    <w:p w14:paraId="1098274A" w14:textId="673F142D" w:rsidR="00844A9A" w:rsidRPr="00390688" w:rsidRDefault="00844A9A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V rámci stavebních prací se provede osazení zavazovacích kotev pro kotvení nově zřízené ŽB římsy a zřízení nové monolitické ŽB Římsy.</w:t>
      </w:r>
    </w:p>
    <w:p w14:paraId="3F337420" w14:textId="2798962E" w:rsidR="001469C8" w:rsidRPr="00390688" w:rsidRDefault="001469C8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  <w:u w:val="single"/>
        </w:rPr>
      </w:pPr>
      <w:r w:rsidRPr="00390688">
        <w:rPr>
          <w:rFonts w:ascii="Arial" w:hAnsi="Arial" w:cs="Arial"/>
          <w:sz w:val="24"/>
          <w:szCs w:val="24"/>
          <w:u w:val="single"/>
        </w:rPr>
        <w:t>Zavazovací kotvy</w:t>
      </w:r>
    </w:p>
    <w:p w14:paraId="361168D3" w14:textId="4A79F76A" w:rsidR="00FE5B55" w:rsidRPr="00390688" w:rsidRDefault="001469C8" w:rsidP="00FE5B55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Osazení zavazovacích kotev se provede do předvrtaných otvorů (viz</w:t>
      </w:r>
      <w:r w:rsidR="005400B2" w:rsidRPr="00390688">
        <w:rPr>
          <w:rFonts w:ascii="Arial" w:hAnsi="Arial" w:cs="Arial"/>
          <w:sz w:val="24"/>
          <w:szCs w:val="24"/>
        </w:rPr>
        <w:t>. příloha D.1.1.b.4)</w:t>
      </w:r>
      <w:r w:rsidRPr="00390688">
        <w:rPr>
          <w:rFonts w:ascii="Arial" w:hAnsi="Arial" w:cs="Arial"/>
          <w:sz w:val="24"/>
          <w:szCs w:val="24"/>
        </w:rPr>
        <w:t xml:space="preserve">. </w:t>
      </w:r>
      <w:r w:rsidR="00FE5B55" w:rsidRPr="00390688">
        <w:rPr>
          <w:rFonts w:ascii="Arial" w:hAnsi="Arial" w:cs="Arial"/>
          <w:sz w:val="24"/>
          <w:szCs w:val="24"/>
        </w:rPr>
        <w:t xml:space="preserve">U římsy výšky 0,30m budou zřízeny svislé kotvy v ose koruny stávající stěny, vzdálenost kotev bude min. 0,45m. U římsy výšky 0,60m budou zřízeny svislé kotvy v ose koruny stávající stěny a šikmé kóty při vzdušném líci stávající stěny, </w:t>
      </w:r>
      <w:r w:rsidR="00FE5B55" w:rsidRPr="00390688">
        <w:rPr>
          <w:rFonts w:ascii="Arial" w:hAnsi="Arial" w:cs="Arial"/>
          <w:sz w:val="24"/>
          <w:szCs w:val="24"/>
        </w:rPr>
        <w:lastRenderedPageBreak/>
        <w:t xml:space="preserve">vzdálenost kotev bude min. 0,45m (svislé a šikmé kóty budou </w:t>
      </w:r>
      <w:r w:rsidR="00663F0F" w:rsidRPr="00390688">
        <w:rPr>
          <w:rFonts w:ascii="Arial" w:hAnsi="Arial" w:cs="Arial"/>
          <w:sz w:val="24"/>
          <w:szCs w:val="24"/>
        </w:rPr>
        <w:t xml:space="preserve">vzájemně </w:t>
      </w:r>
      <w:r w:rsidR="00FE5B55" w:rsidRPr="00390688">
        <w:rPr>
          <w:rFonts w:ascii="Arial" w:hAnsi="Arial" w:cs="Arial"/>
          <w:sz w:val="24"/>
          <w:szCs w:val="24"/>
        </w:rPr>
        <w:t>o ½ vzdálenosti posunuty).</w:t>
      </w:r>
    </w:p>
    <w:p w14:paraId="6BF06F1B" w14:textId="626F7E07" w:rsidR="00844A9A" w:rsidRPr="00390688" w:rsidRDefault="001469C8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Kotvy budou z betonářské oceli, mezikruží bude vyplněnou chemickou kotvou.</w:t>
      </w:r>
    </w:p>
    <w:p w14:paraId="41796F23" w14:textId="46CA2E5A" w:rsidR="00100153" w:rsidRPr="00390688" w:rsidRDefault="00100153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  <w:u w:val="single"/>
        </w:rPr>
      </w:pPr>
      <w:r w:rsidRPr="00390688">
        <w:rPr>
          <w:rFonts w:ascii="Arial" w:hAnsi="Arial" w:cs="Arial"/>
          <w:sz w:val="24"/>
          <w:szCs w:val="24"/>
          <w:u w:val="single"/>
        </w:rPr>
        <w:t>Zřízení nové římsy</w:t>
      </w:r>
    </w:p>
    <w:p w14:paraId="2B9D360E" w14:textId="0E6C394E" w:rsidR="000C5068" w:rsidRPr="00390688" w:rsidRDefault="000C5068" w:rsidP="00D97F3B">
      <w:pPr>
        <w:pStyle w:val="Zkladntextodsazen3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 xml:space="preserve">! Úroveň koruny římsy bude stanovena v celé délce velmi přesnou nivelací (VPN). Provedení římsy v souladu s VPN bude dokladováno při předání a převzetí díla. V případě odchylky provedení </w:t>
      </w:r>
      <w:r w:rsidR="00031E1D" w:rsidRPr="00390688">
        <w:rPr>
          <w:rFonts w:ascii="Arial" w:hAnsi="Arial" w:cs="Arial"/>
          <w:b/>
          <w:bCs/>
          <w:sz w:val="24"/>
          <w:szCs w:val="24"/>
        </w:rPr>
        <w:t xml:space="preserve">římsy </w:t>
      </w:r>
      <w:r w:rsidRPr="00390688">
        <w:rPr>
          <w:rFonts w:ascii="Arial" w:hAnsi="Arial" w:cs="Arial"/>
          <w:b/>
          <w:bCs/>
          <w:sz w:val="24"/>
          <w:szCs w:val="24"/>
        </w:rPr>
        <w:t xml:space="preserve">od předepsané úrovně nebude </w:t>
      </w:r>
      <w:r w:rsidR="00031E1D" w:rsidRPr="00390688">
        <w:rPr>
          <w:rFonts w:ascii="Arial" w:hAnsi="Arial" w:cs="Arial"/>
          <w:b/>
          <w:bCs/>
          <w:sz w:val="24"/>
          <w:szCs w:val="24"/>
        </w:rPr>
        <w:t>římsa převzata, oprava bude provedena na náklady dodavatele stavby a bude provedena v parametrech stanovených projektovou dokum</w:t>
      </w:r>
      <w:r w:rsidR="007441DF" w:rsidRPr="00390688">
        <w:rPr>
          <w:rFonts w:ascii="Arial" w:hAnsi="Arial" w:cs="Arial"/>
          <w:b/>
          <w:bCs/>
          <w:sz w:val="24"/>
          <w:szCs w:val="24"/>
        </w:rPr>
        <w:t>e</w:t>
      </w:r>
      <w:r w:rsidR="00031E1D" w:rsidRPr="00390688">
        <w:rPr>
          <w:rFonts w:ascii="Arial" w:hAnsi="Arial" w:cs="Arial"/>
          <w:b/>
          <w:bCs/>
          <w:sz w:val="24"/>
          <w:szCs w:val="24"/>
        </w:rPr>
        <w:t>ntací!</w:t>
      </w:r>
      <w:r w:rsidRPr="0039068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1F5086B" w14:textId="0821E8F1" w:rsidR="00D97F3B" w:rsidRPr="00390688" w:rsidRDefault="00D97F3B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Nová římsa bude železobetonová, monolitická. Výška římsy bude ze vzdušné strany </w:t>
      </w:r>
      <w:r w:rsidR="00AF3538" w:rsidRPr="00390688">
        <w:rPr>
          <w:rFonts w:ascii="Arial" w:hAnsi="Arial" w:cs="Arial"/>
          <w:sz w:val="24"/>
          <w:szCs w:val="24"/>
        </w:rPr>
        <w:t>v závislosti na úrovni okolního terénu 0,30m</w:t>
      </w:r>
      <w:r w:rsidR="00D85BF5" w:rsidRPr="00390688">
        <w:rPr>
          <w:rFonts w:ascii="Arial" w:hAnsi="Arial" w:cs="Arial"/>
          <w:sz w:val="24"/>
          <w:szCs w:val="24"/>
        </w:rPr>
        <w:t xml:space="preserve"> </w:t>
      </w:r>
      <w:r w:rsidR="00AF3538" w:rsidRPr="00390688">
        <w:rPr>
          <w:rFonts w:ascii="Arial" w:hAnsi="Arial" w:cs="Arial"/>
          <w:sz w:val="24"/>
          <w:szCs w:val="24"/>
        </w:rPr>
        <w:t>a 0,60m</w:t>
      </w:r>
      <w:r w:rsidRPr="00390688">
        <w:rPr>
          <w:rFonts w:ascii="Arial" w:hAnsi="Arial" w:cs="Arial"/>
          <w:sz w:val="24"/>
          <w:szCs w:val="24"/>
        </w:rPr>
        <w:t xml:space="preserve">. Viditelné plochy železobetonové konstrukce </w:t>
      </w:r>
      <w:r w:rsidR="00AF3538" w:rsidRPr="00390688">
        <w:rPr>
          <w:rFonts w:ascii="Arial" w:hAnsi="Arial" w:cs="Arial"/>
          <w:sz w:val="24"/>
          <w:szCs w:val="24"/>
        </w:rPr>
        <w:t>římsy</w:t>
      </w:r>
      <w:r w:rsidRPr="00390688">
        <w:rPr>
          <w:rFonts w:ascii="Arial" w:hAnsi="Arial" w:cs="Arial"/>
          <w:sz w:val="24"/>
          <w:szCs w:val="24"/>
        </w:rPr>
        <w:t xml:space="preserve"> budou z hladkého pohledového betonu barvy přírodní, viditelné hrany budou </w:t>
      </w:r>
      <w:r w:rsidR="006C6D32" w:rsidRPr="00390688">
        <w:rPr>
          <w:rFonts w:ascii="Arial" w:hAnsi="Arial" w:cs="Arial"/>
          <w:sz w:val="24"/>
          <w:szCs w:val="24"/>
        </w:rPr>
        <w:t>z</w:t>
      </w:r>
      <w:r w:rsidRPr="00390688">
        <w:rPr>
          <w:rFonts w:ascii="Arial" w:hAnsi="Arial" w:cs="Arial"/>
          <w:sz w:val="24"/>
          <w:szCs w:val="24"/>
        </w:rPr>
        <w:t>ešikm</w:t>
      </w:r>
      <w:r w:rsidR="006C6D32" w:rsidRPr="00390688">
        <w:rPr>
          <w:rFonts w:ascii="Arial" w:hAnsi="Arial" w:cs="Arial"/>
          <w:sz w:val="24"/>
          <w:szCs w:val="24"/>
        </w:rPr>
        <w:t>e</w:t>
      </w:r>
      <w:r w:rsidRPr="00390688">
        <w:rPr>
          <w:rFonts w:ascii="Arial" w:hAnsi="Arial" w:cs="Arial"/>
          <w:sz w:val="24"/>
          <w:szCs w:val="24"/>
        </w:rPr>
        <w:t xml:space="preserve">ny rohovými lištami vloženým do bednění před betonáží, šířka sešikmených ploch bude </w:t>
      </w:r>
      <w:proofErr w:type="gramStart"/>
      <w:r w:rsidR="00AF3538" w:rsidRPr="00390688">
        <w:rPr>
          <w:rFonts w:ascii="Arial" w:hAnsi="Arial" w:cs="Arial"/>
          <w:sz w:val="24"/>
          <w:szCs w:val="24"/>
        </w:rPr>
        <w:t>3</w:t>
      </w:r>
      <w:r w:rsidRPr="00390688">
        <w:rPr>
          <w:rFonts w:ascii="Arial" w:hAnsi="Arial" w:cs="Arial"/>
          <w:sz w:val="24"/>
          <w:szCs w:val="24"/>
        </w:rPr>
        <w:t>0mm</w:t>
      </w:r>
      <w:proofErr w:type="gramEnd"/>
      <w:r w:rsidRPr="00390688">
        <w:rPr>
          <w:rFonts w:ascii="Arial" w:hAnsi="Arial" w:cs="Arial"/>
          <w:sz w:val="24"/>
          <w:szCs w:val="24"/>
        </w:rPr>
        <w:t xml:space="preserve">. </w:t>
      </w:r>
      <w:r w:rsidR="00100153" w:rsidRPr="00390688">
        <w:rPr>
          <w:rFonts w:ascii="Arial" w:hAnsi="Arial" w:cs="Arial"/>
          <w:sz w:val="24"/>
          <w:szCs w:val="24"/>
        </w:rPr>
        <w:t xml:space="preserve">Plocha v koruně římsy bude spádována ve sklonu </w:t>
      </w:r>
      <w:proofErr w:type="gramStart"/>
      <w:r w:rsidR="00100153" w:rsidRPr="00390688">
        <w:rPr>
          <w:rFonts w:ascii="Arial" w:hAnsi="Arial" w:cs="Arial"/>
          <w:sz w:val="24"/>
          <w:szCs w:val="24"/>
        </w:rPr>
        <w:t>2%</w:t>
      </w:r>
      <w:proofErr w:type="gramEnd"/>
      <w:r w:rsidR="00100153" w:rsidRPr="00390688">
        <w:rPr>
          <w:rFonts w:ascii="Arial" w:hAnsi="Arial" w:cs="Arial"/>
          <w:sz w:val="24"/>
          <w:szCs w:val="24"/>
        </w:rPr>
        <w:t xml:space="preserve"> směrem ke korytu toku Dyje.</w:t>
      </w:r>
    </w:p>
    <w:p w14:paraId="5D228F15" w14:textId="6EFF8231" w:rsidR="004B3B72" w:rsidRPr="00390688" w:rsidRDefault="00100153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Římsa bude dilatována po úsecích délky max. 6,00</w:t>
      </w:r>
      <w:r w:rsidR="00C57A47" w:rsidRPr="00390688">
        <w:rPr>
          <w:rFonts w:ascii="Arial" w:hAnsi="Arial" w:cs="Arial"/>
          <w:sz w:val="24"/>
          <w:szCs w:val="24"/>
        </w:rPr>
        <w:t xml:space="preserve"> – 6,60m</w:t>
      </w:r>
      <w:r w:rsidRPr="00390688">
        <w:rPr>
          <w:rFonts w:ascii="Arial" w:hAnsi="Arial" w:cs="Arial"/>
          <w:sz w:val="24"/>
          <w:szCs w:val="24"/>
        </w:rPr>
        <w:t xml:space="preserve">. </w:t>
      </w:r>
      <w:r w:rsidR="00E53AFE" w:rsidRPr="00390688">
        <w:rPr>
          <w:rFonts w:ascii="Arial" w:hAnsi="Arial" w:cs="Arial"/>
          <w:sz w:val="24"/>
          <w:szCs w:val="24"/>
        </w:rPr>
        <w:t xml:space="preserve">V ploše dilatace bude vložen </w:t>
      </w:r>
      <w:proofErr w:type="spellStart"/>
      <w:r w:rsidR="00E53AFE" w:rsidRPr="00390688">
        <w:rPr>
          <w:rFonts w:ascii="Arial" w:hAnsi="Arial" w:cs="Arial"/>
          <w:sz w:val="24"/>
          <w:szCs w:val="24"/>
        </w:rPr>
        <w:t>plystyren</w:t>
      </w:r>
      <w:proofErr w:type="spellEnd"/>
      <w:r w:rsidR="00E53AFE" w:rsidRPr="003906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53AFE" w:rsidRPr="00390688">
        <w:rPr>
          <w:rFonts w:ascii="Arial" w:hAnsi="Arial" w:cs="Arial"/>
          <w:sz w:val="24"/>
          <w:szCs w:val="24"/>
        </w:rPr>
        <w:t>tl</w:t>
      </w:r>
      <w:proofErr w:type="spellEnd"/>
      <w:r w:rsidR="00E53AFE" w:rsidRPr="0039068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E53AFE" w:rsidRPr="00390688">
        <w:rPr>
          <w:rFonts w:ascii="Arial" w:hAnsi="Arial" w:cs="Arial"/>
          <w:sz w:val="24"/>
          <w:szCs w:val="24"/>
        </w:rPr>
        <w:t>10-20mm</w:t>
      </w:r>
      <w:proofErr w:type="gramEnd"/>
      <w:r w:rsidR="00E53AFE" w:rsidRPr="00390688">
        <w:rPr>
          <w:rFonts w:ascii="Arial" w:hAnsi="Arial" w:cs="Arial"/>
          <w:sz w:val="24"/>
          <w:szCs w:val="24"/>
        </w:rPr>
        <w:t xml:space="preserve"> (v návaznosti </w:t>
      </w:r>
      <w:r w:rsidR="004B3B72" w:rsidRPr="00390688">
        <w:rPr>
          <w:rFonts w:ascii="Arial" w:hAnsi="Arial" w:cs="Arial"/>
          <w:sz w:val="24"/>
          <w:szCs w:val="24"/>
        </w:rPr>
        <w:t xml:space="preserve">na </w:t>
      </w:r>
      <w:r w:rsidR="00E53AFE" w:rsidRPr="00390688">
        <w:rPr>
          <w:rFonts w:ascii="Arial" w:hAnsi="Arial" w:cs="Arial"/>
          <w:sz w:val="24"/>
          <w:szCs w:val="24"/>
        </w:rPr>
        <w:t xml:space="preserve">tloušťku </w:t>
      </w:r>
      <w:r w:rsidR="004B3B72" w:rsidRPr="00390688">
        <w:rPr>
          <w:rFonts w:ascii="Arial" w:hAnsi="Arial" w:cs="Arial"/>
          <w:sz w:val="24"/>
          <w:szCs w:val="24"/>
        </w:rPr>
        <w:t>těsnící</w:t>
      </w:r>
      <w:r w:rsidR="00E53AFE" w:rsidRPr="00390688">
        <w:rPr>
          <w:rFonts w:ascii="Arial" w:hAnsi="Arial" w:cs="Arial"/>
          <w:sz w:val="24"/>
          <w:szCs w:val="24"/>
        </w:rPr>
        <w:t xml:space="preserve"> gumy</w:t>
      </w:r>
      <w:r w:rsidR="004B3B72" w:rsidRPr="00390688">
        <w:rPr>
          <w:rFonts w:ascii="Arial" w:hAnsi="Arial" w:cs="Arial"/>
          <w:sz w:val="24"/>
          <w:szCs w:val="24"/>
        </w:rPr>
        <w:t xml:space="preserve"> dle příslušného výrobce)</w:t>
      </w:r>
      <w:r w:rsidRPr="00390688">
        <w:rPr>
          <w:rFonts w:ascii="Arial" w:hAnsi="Arial" w:cs="Arial"/>
          <w:sz w:val="24"/>
          <w:szCs w:val="24"/>
        </w:rPr>
        <w:t>.</w:t>
      </w:r>
      <w:r w:rsidR="004B3B72" w:rsidRPr="00390688">
        <w:rPr>
          <w:rFonts w:ascii="Arial" w:hAnsi="Arial" w:cs="Arial"/>
          <w:sz w:val="24"/>
          <w:szCs w:val="24"/>
        </w:rPr>
        <w:t xml:space="preserve"> Spára bude po obvodu (rubová a lícová svislá stěna, koruna) těsněna gumovým těsněním zatlačeným do spáry. Konečná úprava spáry bude trvale plastickým tmelem.</w:t>
      </w:r>
    </w:p>
    <w:p w14:paraId="04A01262" w14:textId="08B74284" w:rsidR="004B3B72" w:rsidRPr="00390688" w:rsidRDefault="004B3B72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Plochy před zřízením těsnění budou vyčištěny a upraveny dle požadavků výrobce těsnění. Po aplikaci trvale plastického tmele budou plochy vně spár řádně očištěny od zbytků tmele.</w:t>
      </w:r>
    </w:p>
    <w:p w14:paraId="791C86D4" w14:textId="3786B077" w:rsidR="00F156C6" w:rsidRPr="00390688" w:rsidRDefault="00F156C6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Po realizaci římsy se provede napojení stávajících schodů do koryta v místě římsy. Schody budou železobetonové založené na podkladním betonu se zajišťovacím prahem. Zajišťovací práh bude betonován přímo do výkopu. Tvar schodů a bočnic bude odpovídat tvaru schodů a bočnic schodiště původního, na které bude oprava navazovat.</w:t>
      </w:r>
    </w:p>
    <w:p w14:paraId="33DF26D1" w14:textId="2C465F96" w:rsidR="00A02A24" w:rsidRPr="00390688" w:rsidRDefault="00A02A24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Veškeré zemní práce v linii stávající stěny (odkopávky, výkopy, prokopávky) budou před zřízením římsy prováděny strojově v kombinaci s ručním výkopem. Zemní práce musí být prováděny tak, aby nedošlo k poškození stávající konstrukce stěny. V případě poškození stávající konstrukce stěny stavební činností provede dodavatel opravu (uvedení do původního stavu) na vlastní náklady. Veškeré zemní práce v linii </w:t>
      </w:r>
      <w:r w:rsidRPr="00390688">
        <w:rPr>
          <w:rFonts w:ascii="Arial" w:hAnsi="Arial" w:cs="Arial"/>
          <w:sz w:val="24"/>
          <w:szCs w:val="24"/>
        </w:rPr>
        <w:lastRenderedPageBreak/>
        <w:t>stávající stěny (odkopávky, výkopy, prokopávky) budou prováděny ručně z důvodu vyloučení poškození pohledových ploch stěny stavební činností při výkopových pracích a terénních úpravách. V případě poškození pohledové plochy stavební činností provede dodavatel opravu povrchu v rámci celého dilatačního celku, kterého se poškození týká.</w:t>
      </w:r>
      <w:r w:rsidR="00407253" w:rsidRPr="00390688">
        <w:rPr>
          <w:rFonts w:ascii="Arial" w:hAnsi="Arial" w:cs="Arial"/>
          <w:sz w:val="24"/>
          <w:szCs w:val="24"/>
        </w:rPr>
        <w:t xml:space="preserve"> Způsob opravy bude předem odsouhlasen investorem zápisem ve stavebním deníku.</w:t>
      </w:r>
    </w:p>
    <w:p w14:paraId="5C37B4E7" w14:textId="3F10E286" w:rsidR="00EB6730" w:rsidRPr="00390688" w:rsidRDefault="00EB6730" w:rsidP="00D97F3B">
      <w:pPr>
        <w:pStyle w:val="Zkladntextodsazen3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Mezideponie zeminy určené ke zpětným zásypům budou </w:t>
      </w:r>
      <w:r w:rsidR="005D51B9" w:rsidRPr="00390688">
        <w:rPr>
          <w:rFonts w:ascii="Arial" w:hAnsi="Arial" w:cs="Arial"/>
          <w:sz w:val="24"/>
          <w:szCs w:val="24"/>
        </w:rPr>
        <w:t>zřizovány</w:t>
      </w:r>
      <w:r w:rsidRPr="00390688">
        <w:rPr>
          <w:rFonts w:ascii="Arial" w:hAnsi="Arial" w:cs="Arial"/>
          <w:sz w:val="24"/>
          <w:szCs w:val="24"/>
        </w:rPr>
        <w:t xml:space="preserve"> na pozemcích investora</w:t>
      </w:r>
      <w:r w:rsidR="005D51B9" w:rsidRPr="00390688">
        <w:rPr>
          <w:rFonts w:ascii="Arial" w:hAnsi="Arial" w:cs="Arial"/>
          <w:sz w:val="24"/>
          <w:szCs w:val="24"/>
        </w:rPr>
        <w:t xml:space="preserve"> na místech, kde bude zemina do zpětných zásypů a k terénním úpravám použita</w:t>
      </w:r>
      <w:r w:rsidRPr="00390688">
        <w:rPr>
          <w:rFonts w:ascii="Arial" w:hAnsi="Arial" w:cs="Arial"/>
          <w:sz w:val="24"/>
          <w:szCs w:val="24"/>
        </w:rPr>
        <w:t>.</w:t>
      </w:r>
    </w:p>
    <w:p w14:paraId="4A5549A3" w14:textId="1F50A788" w:rsidR="00B359FD" w:rsidRPr="00390688" w:rsidRDefault="00B15269" w:rsidP="00B359FD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390688">
        <w:rPr>
          <w:rFonts w:ascii="Arial" w:hAnsi="Arial" w:cs="Arial"/>
          <w:b/>
          <w:bCs/>
          <w:sz w:val="24"/>
          <w:szCs w:val="24"/>
        </w:rPr>
        <w:t xml:space="preserve">a.2.2) </w:t>
      </w:r>
      <w:r w:rsidR="00B359FD" w:rsidRPr="00390688">
        <w:rPr>
          <w:rFonts w:ascii="Arial" w:hAnsi="Arial" w:cs="Arial"/>
          <w:b/>
          <w:bCs/>
          <w:sz w:val="24"/>
          <w:szCs w:val="24"/>
        </w:rPr>
        <w:t xml:space="preserve">Oprava opevnění LB svahu pod lávkou </w:t>
      </w:r>
    </w:p>
    <w:p w14:paraId="44F6DA71" w14:textId="418E854A" w:rsidR="00B359FD" w:rsidRPr="00390688" w:rsidRDefault="00B359FD" w:rsidP="00B359FD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Oprava opevnění LB svahu pod lávkou se provede v ploše opevnění odstraněného. Opevnění bude dlažbou z lomového kamene </w:t>
      </w:r>
      <w:proofErr w:type="spellStart"/>
      <w:r w:rsidRPr="00390688">
        <w:rPr>
          <w:rFonts w:ascii="Arial" w:hAnsi="Arial" w:cs="Arial"/>
          <w:sz w:val="24"/>
          <w:szCs w:val="24"/>
        </w:rPr>
        <w:t>tl</w:t>
      </w:r>
      <w:proofErr w:type="spellEnd"/>
      <w:r w:rsidRPr="0039068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390688">
        <w:rPr>
          <w:rFonts w:ascii="Arial" w:hAnsi="Arial" w:cs="Arial"/>
          <w:sz w:val="24"/>
          <w:szCs w:val="24"/>
        </w:rPr>
        <w:t>200mm</w:t>
      </w:r>
      <w:proofErr w:type="gramEnd"/>
      <w:r w:rsidRPr="00390688">
        <w:rPr>
          <w:rFonts w:ascii="Arial" w:hAnsi="Arial" w:cs="Arial"/>
          <w:sz w:val="24"/>
          <w:szCs w:val="24"/>
        </w:rPr>
        <w:t xml:space="preserve"> do podkladu z betonu </w:t>
      </w:r>
      <w:proofErr w:type="spellStart"/>
      <w:r w:rsidRPr="00390688">
        <w:rPr>
          <w:rFonts w:ascii="Arial" w:hAnsi="Arial" w:cs="Arial"/>
          <w:sz w:val="24"/>
          <w:szCs w:val="24"/>
        </w:rPr>
        <w:t>tl</w:t>
      </w:r>
      <w:proofErr w:type="spellEnd"/>
      <w:r w:rsidRPr="00390688">
        <w:rPr>
          <w:rFonts w:ascii="Arial" w:hAnsi="Arial" w:cs="Arial"/>
          <w:sz w:val="24"/>
          <w:szCs w:val="24"/>
        </w:rPr>
        <w:t xml:space="preserve">. 200m zřízeném na podkladu ze štěrkopísku </w:t>
      </w:r>
      <w:proofErr w:type="spellStart"/>
      <w:r w:rsidRPr="00390688">
        <w:rPr>
          <w:rFonts w:ascii="Arial" w:hAnsi="Arial" w:cs="Arial"/>
          <w:sz w:val="24"/>
          <w:szCs w:val="24"/>
        </w:rPr>
        <w:t>tl</w:t>
      </w:r>
      <w:proofErr w:type="spellEnd"/>
      <w:r w:rsidRPr="00390688">
        <w:rPr>
          <w:rFonts w:ascii="Arial" w:hAnsi="Arial" w:cs="Arial"/>
          <w:sz w:val="24"/>
          <w:szCs w:val="24"/>
        </w:rPr>
        <w:t>. 200mm. Spáry budou vyplněny MC, povrch spár bude zahlazen ocelovým hladítkem. Zbytky betonu a nečistot po spárování budou z povrchu dlažby zcela odstraněny.</w:t>
      </w:r>
    </w:p>
    <w:p w14:paraId="6B41D702" w14:textId="6CB2480E" w:rsidR="00B359FD" w:rsidRPr="00390688" w:rsidRDefault="00B359FD" w:rsidP="00B359FD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 xml:space="preserve">Opevnění svahu bude v patě stabilizováno ŽB patkou. ŽB patka bude založena v otevřené zajímkované stavební jámě na betonovém základovém pasu. </w:t>
      </w:r>
      <w:r w:rsidR="00FA19E3" w:rsidRPr="00390688">
        <w:rPr>
          <w:rFonts w:ascii="Arial" w:hAnsi="Arial" w:cs="Arial"/>
          <w:sz w:val="24"/>
          <w:szCs w:val="24"/>
        </w:rPr>
        <w:t xml:space="preserve">Hráz jímky bude zřízena z vytěžené zeminy získané v rámci objektu </w:t>
      </w:r>
      <w:proofErr w:type="gramStart"/>
      <w:r w:rsidR="00FA19E3" w:rsidRPr="00390688">
        <w:rPr>
          <w:rFonts w:ascii="Arial" w:hAnsi="Arial" w:cs="Arial"/>
          <w:sz w:val="24"/>
          <w:szCs w:val="24"/>
        </w:rPr>
        <w:t>SO01</w:t>
      </w:r>
      <w:proofErr w:type="gramEnd"/>
      <w:r w:rsidR="00155330" w:rsidRPr="00390688">
        <w:rPr>
          <w:rFonts w:ascii="Arial" w:hAnsi="Arial" w:cs="Arial"/>
          <w:sz w:val="24"/>
          <w:szCs w:val="24"/>
        </w:rPr>
        <w:t xml:space="preserve"> </w:t>
      </w:r>
      <w:r w:rsidR="00DD5168" w:rsidRPr="00390688">
        <w:rPr>
          <w:rFonts w:ascii="Arial" w:hAnsi="Arial" w:cs="Arial"/>
          <w:sz w:val="24"/>
          <w:szCs w:val="24"/>
        </w:rPr>
        <w:t>resp.</w:t>
      </w:r>
      <w:r w:rsidR="00155330" w:rsidRPr="00390688">
        <w:rPr>
          <w:rFonts w:ascii="Arial" w:hAnsi="Arial" w:cs="Arial"/>
          <w:sz w:val="24"/>
          <w:szCs w:val="24"/>
        </w:rPr>
        <w:t xml:space="preserve"> SO02</w:t>
      </w:r>
      <w:r w:rsidR="00FA19E3" w:rsidRPr="00390688">
        <w:rPr>
          <w:rFonts w:ascii="Arial" w:hAnsi="Arial" w:cs="Arial"/>
          <w:sz w:val="24"/>
          <w:szCs w:val="24"/>
        </w:rPr>
        <w:t xml:space="preserve">. Po ukončení stavebních prací bude zeminy z hráze naložena a odvezena na skládku. </w:t>
      </w:r>
      <w:r w:rsidRPr="00390688">
        <w:rPr>
          <w:rFonts w:ascii="Arial" w:hAnsi="Arial" w:cs="Arial"/>
          <w:sz w:val="24"/>
          <w:szCs w:val="24"/>
        </w:rPr>
        <w:t>Základový pas bude betonován přímo do výkopu. Při zakládání se počítá s čerpáním prosáklé vody do stavební jámy. Čerpaná voda bude odváděna do koryta toku pod zajímkovanou stavební jámou.</w:t>
      </w:r>
    </w:p>
    <w:p w14:paraId="3ED12315" w14:textId="0C765F2A" w:rsidR="00B359FD" w:rsidRPr="00390688" w:rsidRDefault="00B359FD" w:rsidP="00B359FD">
      <w:pPr>
        <w:pStyle w:val="Zkladntextodsazen3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90688">
        <w:rPr>
          <w:rFonts w:ascii="Arial" w:hAnsi="Arial" w:cs="Arial"/>
          <w:sz w:val="24"/>
          <w:szCs w:val="24"/>
        </w:rPr>
        <w:t>Napojení opevnění na stávající terén dna a svahů bude pružným opevněním – rovnaninou z lomového kamene.</w:t>
      </w:r>
    </w:p>
    <w:p w14:paraId="07CFEEBC" w14:textId="77777777" w:rsidR="00125B76" w:rsidRPr="00390688" w:rsidRDefault="00125B76" w:rsidP="00125B76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90688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33865923" w14:textId="33C0F70F" w:rsidR="000E22EA" w:rsidRPr="00390688" w:rsidRDefault="00F81CEE" w:rsidP="000E22EA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390688">
        <w:rPr>
          <w:rFonts w:ascii="Arial" w:hAnsi="Arial"/>
          <w:bCs/>
          <w:sz w:val="24"/>
          <w:szCs w:val="24"/>
        </w:rPr>
        <w:t xml:space="preserve">Konstrukční beton bude třídy C 25/30 XC4, XF3, podkladní betony budou třídy C 20/25 XC2, XA1. Betonářská ocel 10505(R), síť KARI 8/150x8/150. </w:t>
      </w:r>
      <w:r w:rsidR="00AF3538" w:rsidRPr="00390688">
        <w:rPr>
          <w:rFonts w:ascii="Arial" w:hAnsi="Arial"/>
          <w:bCs/>
          <w:sz w:val="24"/>
          <w:szCs w:val="24"/>
        </w:rPr>
        <w:t>Těsnění spár bude těsnícími pásy</w:t>
      </w:r>
      <w:r w:rsidR="00C23FDD" w:rsidRPr="00390688">
        <w:rPr>
          <w:rFonts w:ascii="Arial" w:hAnsi="Arial"/>
          <w:bCs/>
          <w:sz w:val="24"/>
          <w:szCs w:val="24"/>
        </w:rPr>
        <w:t xml:space="preserve"> určen</w:t>
      </w:r>
      <w:r w:rsidR="00AF3538" w:rsidRPr="00390688">
        <w:rPr>
          <w:rFonts w:ascii="Arial" w:hAnsi="Arial"/>
          <w:bCs/>
          <w:sz w:val="24"/>
          <w:szCs w:val="24"/>
        </w:rPr>
        <w:t>ými</w:t>
      </w:r>
      <w:r w:rsidR="00C23FDD" w:rsidRPr="00390688">
        <w:rPr>
          <w:rFonts w:ascii="Arial" w:hAnsi="Arial"/>
          <w:bCs/>
          <w:sz w:val="24"/>
          <w:szCs w:val="24"/>
        </w:rPr>
        <w:t xml:space="preserve"> </w:t>
      </w:r>
      <w:r w:rsidR="00C23FDD" w:rsidRPr="00390688">
        <w:rPr>
          <w:rFonts w:ascii="Arial" w:hAnsi="Arial" w:cs="Arial"/>
          <w:sz w:val="24"/>
          <w:szCs w:val="24"/>
          <w:shd w:val="clear" w:color="auto" w:fill="FFFFFF"/>
        </w:rPr>
        <w:t xml:space="preserve">pro vodotěsné spárování statických stavební spár mezi segmenty prefabrikovaných stěn konstrukcí vodních staveb v prostředí </w:t>
      </w:r>
      <w:r w:rsidR="007B13F5" w:rsidRPr="00390688">
        <w:rPr>
          <w:rFonts w:ascii="Arial" w:hAnsi="Arial" w:cs="Arial"/>
          <w:sz w:val="24"/>
          <w:szCs w:val="24"/>
          <w:shd w:val="clear" w:color="auto" w:fill="FFFFFF"/>
        </w:rPr>
        <w:t>střídavě mokré a suché</w:t>
      </w:r>
      <w:r w:rsidR="00C23FDD" w:rsidRPr="00390688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B359FD" w:rsidRPr="00390688">
        <w:rPr>
          <w:rFonts w:ascii="Arial" w:hAnsi="Arial" w:cs="Arial"/>
          <w:sz w:val="24"/>
          <w:szCs w:val="24"/>
          <w:shd w:val="clear" w:color="auto" w:fill="FFFFFF"/>
        </w:rPr>
        <w:t xml:space="preserve">Štěrkopísek bude frakce </w:t>
      </w:r>
      <w:proofErr w:type="gramStart"/>
      <w:r w:rsidR="00B359FD" w:rsidRPr="00390688">
        <w:rPr>
          <w:rFonts w:ascii="Arial" w:hAnsi="Arial" w:cs="Arial"/>
          <w:sz w:val="24"/>
          <w:szCs w:val="24"/>
          <w:shd w:val="clear" w:color="auto" w:fill="FFFFFF"/>
        </w:rPr>
        <w:t>0-63mm</w:t>
      </w:r>
      <w:proofErr w:type="gramEnd"/>
      <w:r w:rsidR="00B359FD" w:rsidRPr="0039068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87692" w:rsidRPr="0039068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87692" w:rsidRPr="00390688">
        <w:rPr>
          <w:rFonts w:ascii="Arial" w:hAnsi="Arial"/>
          <w:bCs/>
          <w:sz w:val="24"/>
          <w:szCs w:val="24"/>
        </w:rPr>
        <w:t xml:space="preserve">Rovnanina bude z lomového kamene hmotnosti </w:t>
      </w:r>
      <w:proofErr w:type="gramStart"/>
      <w:r w:rsidR="00487692" w:rsidRPr="00390688">
        <w:rPr>
          <w:rFonts w:ascii="Arial" w:hAnsi="Arial"/>
          <w:bCs/>
          <w:sz w:val="24"/>
          <w:szCs w:val="24"/>
        </w:rPr>
        <w:t>200-500kg</w:t>
      </w:r>
      <w:proofErr w:type="gramEnd"/>
      <w:r w:rsidR="00487692" w:rsidRPr="00390688">
        <w:rPr>
          <w:rFonts w:ascii="Arial" w:hAnsi="Arial"/>
          <w:bCs/>
          <w:sz w:val="24"/>
          <w:szCs w:val="24"/>
        </w:rPr>
        <w:t>, vyklínování bude kamenivem drceným frakce 32-125mm. Lomový kámen bude žulový barvy světlé.</w:t>
      </w:r>
    </w:p>
    <w:p w14:paraId="3DC3FCD9" w14:textId="77777777" w:rsidR="0011234B" w:rsidRDefault="0011234B" w:rsidP="00D97F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4D90898E" w14:textId="77777777" w:rsidR="00297ECC" w:rsidRPr="00390688" w:rsidRDefault="00297ECC" w:rsidP="009F4874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</w:p>
    <w:p w14:paraId="52283ABE" w14:textId="77777777" w:rsidR="009C7579" w:rsidRPr="00390688" w:rsidRDefault="009C7579" w:rsidP="009C7579"/>
    <w:p w14:paraId="617DEBBE" w14:textId="77777777" w:rsidR="00A62B46" w:rsidRPr="00390688" w:rsidRDefault="00A62B46" w:rsidP="009C7579"/>
    <w:p w14:paraId="5B2A8B70" w14:textId="14BC5BA6" w:rsidR="004D361E" w:rsidRPr="00390688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390688">
        <w:t xml:space="preserve">Břeclav </w:t>
      </w:r>
      <w:r w:rsidR="0082520A">
        <w:t>11</w:t>
      </w:r>
      <w:r w:rsidR="00AD7ADE" w:rsidRPr="00390688">
        <w:t>. 20</w:t>
      </w:r>
      <w:r w:rsidR="00692E22" w:rsidRPr="00390688">
        <w:t>2</w:t>
      </w:r>
      <w:r w:rsidR="0082520A">
        <w:t>4</w:t>
      </w:r>
      <w:r w:rsidRPr="00390688">
        <w:tab/>
      </w:r>
      <w:r w:rsidRPr="00390688">
        <w:tab/>
      </w:r>
      <w:r w:rsidRPr="00390688">
        <w:tab/>
      </w:r>
      <w:r w:rsidRPr="00390688">
        <w:tab/>
      </w:r>
      <w:r w:rsidRPr="00390688">
        <w:tab/>
      </w:r>
      <w:r w:rsidRPr="00390688">
        <w:tab/>
      </w:r>
      <w:r w:rsidRPr="00390688">
        <w:tab/>
      </w:r>
      <w:r w:rsidR="008629B3" w:rsidRPr="00390688">
        <w:tab/>
      </w:r>
      <w:r w:rsidRPr="00390688">
        <w:t xml:space="preserve"> Ing. Jan Varadínek</w:t>
      </w:r>
    </w:p>
    <w:p w14:paraId="0A342A86" w14:textId="77777777" w:rsidR="004D361E" w:rsidRPr="00390688" w:rsidRDefault="004D361E">
      <w:pPr>
        <w:pStyle w:val="Zkladntext"/>
      </w:pPr>
    </w:p>
    <w:sectPr w:rsidR="004D361E" w:rsidRPr="00390688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D5385" w14:textId="77777777" w:rsidR="00C43250" w:rsidRDefault="00C43250">
      <w:r>
        <w:separator/>
      </w:r>
    </w:p>
  </w:endnote>
  <w:endnote w:type="continuationSeparator" w:id="0">
    <w:p w14:paraId="4E26F827" w14:textId="77777777" w:rsidR="00C43250" w:rsidRDefault="00C4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485F2" w14:textId="77777777" w:rsidR="00C43250" w:rsidRDefault="00C43250">
      <w:r>
        <w:separator/>
      </w:r>
    </w:p>
  </w:footnote>
  <w:footnote w:type="continuationSeparator" w:id="0">
    <w:p w14:paraId="0A8F21C2" w14:textId="77777777" w:rsidR="00C43250" w:rsidRDefault="00C43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B4A5" w14:textId="6D5C2715" w:rsidR="00C17625" w:rsidRDefault="00C17625" w:rsidP="00E26364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E82811">
      <w:rPr>
        <w:i/>
      </w:rPr>
      <w:t>provádění stavby</w:t>
    </w:r>
    <w:r w:rsidR="00E82811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82520A">
      <w:rPr>
        <w:i/>
      </w:rPr>
      <w:t>listopad</w:t>
    </w:r>
    <w:r w:rsidR="00C14EDC">
      <w:rPr>
        <w:i/>
      </w:rPr>
      <w:t xml:space="preserve"> 202</w:t>
    </w:r>
    <w:r w:rsidR="0082520A">
      <w:rPr>
        <w:i/>
      </w:rPr>
      <w:t>4</w:t>
    </w:r>
  </w:p>
  <w:p w14:paraId="5111E8F2" w14:textId="3EA1E71C" w:rsidR="00C17625" w:rsidRPr="0064402C" w:rsidRDefault="00C17625" w:rsidP="00E26364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C14EDC" w:rsidRPr="00C20B45">
      <w:rPr>
        <w:rFonts w:ascii="Arial" w:hAnsi="Arial" w:cs="Arial"/>
        <w:bCs/>
      </w:rPr>
      <w:t>Dyje Břeclav, LB ř. km 20,900 – 21,700 – oprava protipovodňové zídky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6272390">
    <w:abstractNumId w:val="0"/>
  </w:num>
  <w:num w:numId="2" w16cid:durableId="695155623">
    <w:abstractNumId w:val="1"/>
  </w:num>
  <w:num w:numId="3" w16cid:durableId="920529917">
    <w:abstractNumId w:val="2"/>
  </w:num>
  <w:num w:numId="4" w16cid:durableId="5585146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1901380">
    <w:abstractNumId w:val="6"/>
  </w:num>
  <w:num w:numId="6" w16cid:durableId="1083836858">
    <w:abstractNumId w:val="3"/>
  </w:num>
  <w:num w:numId="7" w16cid:durableId="543249284">
    <w:abstractNumId w:val="7"/>
  </w:num>
  <w:num w:numId="8" w16cid:durableId="1173837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152E"/>
    <w:rsid w:val="00001643"/>
    <w:rsid w:val="00003FBA"/>
    <w:rsid w:val="00004A77"/>
    <w:rsid w:val="000052C9"/>
    <w:rsid w:val="000062FF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6B76"/>
    <w:rsid w:val="00027EC8"/>
    <w:rsid w:val="00030BBA"/>
    <w:rsid w:val="00031E1D"/>
    <w:rsid w:val="00033644"/>
    <w:rsid w:val="00034912"/>
    <w:rsid w:val="000355E8"/>
    <w:rsid w:val="00035B11"/>
    <w:rsid w:val="00037EBD"/>
    <w:rsid w:val="0004100F"/>
    <w:rsid w:val="00044CD2"/>
    <w:rsid w:val="00045702"/>
    <w:rsid w:val="000462B2"/>
    <w:rsid w:val="000463DA"/>
    <w:rsid w:val="0004714C"/>
    <w:rsid w:val="0004791A"/>
    <w:rsid w:val="0005127F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71D2"/>
    <w:rsid w:val="000776C5"/>
    <w:rsid w:val="00077ED4"/>
    <w:rsid w:val="000805BB"/>
    <w:rsid w:val="000812D7"/>
    <w:rsid w:val="00081E84"/>
    <w:rsid w:val="00084221"/>
    <w:rsid w:val="0008749A"/>
    <w:rsid w:val="00087AC0"/>
    <w:rsid w:val="00090DB9"/>
    <w:rsid w:val="00090F68"/>
    <w:rsid w:val="00091372"/>
    <w:rsid w:val="0009224B"/>
    <w:rsid w:val="000927B1"/>
    <w:rsid w:val="00092F37"/>
    <w:rsid w:val="00094308"/>
    <w:rsid w:val="00094394"/>
    <w:rsid w:val="00095254"/>
    <w:rsid w:val="0009556A"/>
    <w:rsid w:val="00095C85"/>
    <w:rsid w:val="00095ECA"/>
    <w:rsid w:val="00096F16"/>
    <w:rsid w:val="0009725C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BAE"/>
    <w:rsid w:val="000C2421"/>
    <w:rsid w:val="000C29C2"/>
    <w:rsid w:val="000C3590"/>
    <w:rsid w:val="000C3DCA"/>
    <w:rsid w:val="000C4EAC"/>
    <w:rsid w:val="000C5068"/>
    <w:rsid w:val="000C53CD"/>
    <w:rsid w:val="000C5CFF"/>
    <w:rsid w:val="000C5D21"/>
    <w:rsid w:val="000C7AF4"/>
    <w:rsid w:val="000C7F07"/>
    <w:rsid w:val="000D00F7"/>
    <w:rsid w:val="000D1E80"/>
    <w:rsid w:val="000D3710"/>
    <w:rsid w:val="000D4BB4"/>
    <w:rsid w:val="000D5E50"/>
    <w:rsid w:val="000D7319"/>
    <w:rsid w:val="000D7741"/>
    <w:rsid w:val="000D7D84"/>
    <w:rsid w:val="000D7ECB"/>
    <w:rsid w:val="000E04F2"/>
    <w:rsid w:val="000E22EA"/>
    <w:rsid w:val="000E27FD"/>
    <w:rsid w:val="000E5394"/>
    <w:rsid w:val="000E661D"/>
    <w:rsid w:val="000F081E"/>
    <w:rsid w:val="000F0CB5"/>
    <w:rsid w:val="000F288B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C1B"/>
    <w:rsid w:val="0011234B"/>
    <w:rsid w:val="00112AD4"/>
    <w:rsid w:val="00113C26"/>
    <w:rsid w:val="00114EB8"/>
    <w:rsid w:val="00115BA3"/>
    <w:rsid w:val="00115C98"/>
    <w:rsid w:val="00116C67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40502"/>
    <w:rsid w:val="00144451"/>
    <w:rsid w:val="00144F76"/>
    <w:rsid w:val="001469C8"/>
    <w:rsid w:val="00146E75"/>
    <w:rsid w:val="00150E4A"/>
    <w:rsid w:val="001510A3"/>
    <w:rsid w:val="00151B3D"/>
    <w:rsid w:val="00151FAF"/>
    <w:rsid w:val="00152722"/>
    <w:rsid w:val="00152D25"/>
    <w:rsid w:val="00153C17"/>
    <w:rsid w:val="00154516"/>
    <w:rsid w:val="00154C96"/>
    <w:rsid w:val="00154D9A"/>
    <w:rsid w:val="00155181"/>
    <w:rsid w:val="001552A0"/>
    <w:rsid w:val="00155330"/>
    <w:rsid w:val="00155663"/>
    <w:rsid w:val="001566F5"/>
    <w:rsid w:val="00163908"/>
    <w:rsid w:val="00165671"/>
    <w:rsid w:val="001702BE"/>
    <w:rsid w:val="001709A7"/>
    <w:rsid w:val="00170A90"/>
    <w:rsid w:val="00170ACB"/>
    <w:rsid w:val="00172594"/>
    <w:rsid w:val="0018183C"/>
    <w:rsid w:val="00182E46"/>
    <w:rsid w:val="00183B5C"/>
    <w:rsid w:val="0018423B"/>
    <w:rsid w:val="00184A4E"/>
    <w:rsid w:val="00185556"/>
    <w:rsid w:val="00190934"/>
    <w:rsid w:val="001947B5"/>
    <w:rsid w:val="00195AA6"/>
    <w:rsid w:val="001966A6"/>
    <w:rsid w:val="00197DBC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7267"/>
    <w:rsid w:val="001D0F2E"/>
    <w:rsid w:val="001D119C"/>
    <w:rsid w:val="001D14B1"/>
    <w:rsid w:val="001D240E"/>
    <w:rsid w:val="001D3E3D"/>
    <w:rsid w:val="001D43FE"/>
    <w:rsid w:val="001D6C6D"/>
    <w:rsid w:val="001D6E8B"/>
    <w:rsid w:val="001D756D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71C1"/>
    <w:rsid w:val="002032A3"/>
    <w:rsid w:val="00204234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42A4"/>
    <w:rsid w:val="0022534E"/>
    <w:rsid w:val="00226A45"/>
    <w:rsid w:val="00226E5D"/>
    <w:rsid w:val="00230659"/>
    <w:rsid w:val="00231073"/>
    <w:rsid w:val="00231EB4"/>
    <w:rsid w:val="002328F6"/>
    <w:rsid w:val="002329AC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3DD"/>
    <w:rsid w:val="00253B05"/>
    <w:rsid w:val="002551A8"/>
    <w:rsid w:val="0025527F"/>
    <w:rsid w:val="0025576A"/>
    <w:rsid w:val="00257962"/>
    <w:rsid w:val="002621D7"/>
    <w:rsid w:val="002631A5"/>
    <w:rsid w:val="002659A6"/>
    <w:rsid w:val="002748B2"/>
    <w:rsid w:val="00274D19"/>
    <w:rsid w:val="00275B36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682F"/>
    <w:rsid w:val="00296BCB"/>
    <w:rsid w:val="00297ECC"/>
    <w:rsid w:val="002A0A7B"/>
    <w:rsid w:val="002A199E"/>
    <w:rsid w:val="002A1B7A"/>
    <w:rsid w:val="002A6BF4"/>
    <w:rsid w:val="002A7A29"/>
    <w:rsid w:val="002B006F"/>
    <w:rsid w:val="002B030A"/>
    <w:rsid w:val="002B1307"/>
    <w:rsid w:val="002B393D"/>
    <w:rsid w:val="002B58CC"/>
    <w:rsid w:val="002B5EE7"/>
    <w:rsid w:val="002B7A2E"/>
    <w:rsid w:val="002C15A7"/>
    <w:rsid w:val="002C17F7"/>
    <w:rsid w:val="002C36A4"/>
    <w:rsid w:val="002C3D99"/>
    <w:rsid w:val="002C3F43"/>
    <w:rsid w:val="002C5250"/>
    <w:rsid w:val="002C5371"/>
    <w:rsid w:val="002C6459"/>
    <w:rsid w:val="002C6ADF"/>
    <w:rsid w:val="002C6B6B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5E57"/>
    <w:rsid w:val="002D771F"/>
    <w:rsid w:val="002E0382"/>
    <w:rsid w:val="002E2218"/>
    <w:rsid w:val="002E2521"/>
    <w:rsid w:val="002E2C34"/>
    <w:rsid w:val="002E3F6D"/>
    <w:rsid w:val="002E5AED"/>
    <w:rsid w:val="002F0616"/>
    <w:rsid w:val="002F26EB"/>
    <w:rsid w:val="002F36F3"/>
    <w:rsid w:val="002F49B0"/>
    <w:rsid w:val="002F5216"/>
    <w:rsid w:val="002F60F6"/>
    <w:rsid w:val="00303AF8"/>
    <w:rsid w:val="00303C7B"/>
    <w:rsid w:val="0030412B"/>
    <w:rsid w:val="003042EF"/>
    <w:rsid w:val="00306C48"/>
    <w:rsid w:val="00307073"/>
    <w:rsid w:val="003079EB"/>
    <w:rsid w:val="00307A6E"/>
    <w:rsid w:val="00307B87"/>
    <w:rsid w:val="00307FC4"/>
    <w:rsid w:val="0031193C"/>
    <w:rsid w:val="00311BC3"/>
    <w:rsid w:val="003127BF"/>
    <w:rsid w:val="00313268"/>
    <w:rsid w:val="0031557F"/>
    <w:rsid w:val="003155A5"/>
    <w:rsid w:val="00317DCA"/>
    <w:rsid w:val="003200BB"/>
    <w:rsid w:val="00323114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5147"/>
    <w:rsid w:val="003451CE"/>
    <w:rsid w:val="00346102"/>
    <w:rsid w:val="00347C93"/>
    <w:rsid w:val="00350A35"/>
    <w:rsid w:val="003531CC"/>
    <w:rsid w:val="00353F36"/>
    <w:rsid w:val="00354978"/>
    <w:rsid w:val="00356211"/>
    <w:rsid w:val="003566EB"/>
    <w:rsid w:val="00361192"/>
    <w:rsid w:val="00361336"/>
    <w:rsid w:val="00366E8E"/>
    <w:rsid w:val="00367FB0"/>
    <w:rsid w:val="00370258"/>
    <w:rsid w:val="00372BF1"/>
    <w:rsid w:val="00373A5B"/>
    <w:rsid w:val="00373BD8"/>
    <w:rsid w:val="00375383"/>
    <w:rsid w:val="00380118"/>
    <w:rsid w:val="0038102B"/>
    <w:rsid w:val="00381A6B"/>
    <w:rsid w:val="003840D9"/>
    <w:rsid w:val="00384652"/>
    <w:rsid w:val="0038485B"/>
    <w:rsid w:val="003854A5"/>
    <w:rsid w:val="00385A3F"/>
    <w:rsid w:val="00387640"/>
    <w:rsid w:val="00390688"/>
    <w:rsid w:val="00390D84"/>
    <w:rsid w:val="003918EC"/>
    <w:rsid w:val="00392C25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17C7"/>
    <w:rsid w:val="003C3D3D"/>
    <w:rsid w:val="003C432A"/>
    <w:rsid w:val="003C5AB0"/>
    <w:rsid w:val="003D02D1"/>
    <w:rsid w:val="003D04C8"/>
    <w:rsid w:val="003D08E6"/>
    <w:rsid w:val="003D4B9C"/>
    <w:rsid w:val="003D5054"/>
    <w:rsid w:val="003E0572"/>
    <w:rsid w:val="003E0A14"/>
    <w:rsid w:val="003E11F8"/>
    <w:rsid w:val="003E2C5E"/>
    <w:rsid w:val="003E6DAD"/>
    <w:rsid w:val="003E74FA"/>
    <w:rsid w:val="003F0A34"/>
    <w:rsid w:val="003F1884"/>
    <w:rsid w:val="003F3A33"/>
    <w:rsid w:val="003F694A"/>
    <w:rsid w:val="0040274A"/>
    <w:rsid w:val="00404E96"/>
    <w:rsid w:val="00405C57"/>
    <w:rsid w:val="00407253"/>
    <w:rsid w:val="00407D45"/>
    <w:rsid w:val="00411002"/>
    <w:rsid w:val="00412FD3"/>
    <w:rsid w:val="00414A98"/>
    <w:rsid w:val="004153C7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C94"/>
    <w:rsid w:val="00436916"/>
    <w:rsid w:val="00437011"/>
    <w:rsid w:val="004373EC"/>
    <w:rsid w:val="00441481"/>
    <w:rsid w:val="00443A9A"/>
    <w:rsid w:val="00446B08"/>
    <w:rsid w:val="00450B69"/>
    <w:rsid w:val="00452F62"/>
    <w:rsid w:val="0045433E"/>
    <w:rsid w:val="004566F4"/>
    <w:rsid w:val="00456883"/>
    <w:rsid w:val="00460824"/>
    <w:rsid w:val="00460C04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4652"/>
    <w:rsid w:val="00484DD4"/>
    <w:rsid w:val="00487692"/>
    <w:rsid w:val="004909E0"/>
    <w:rsid w:val="00490D5F"/>
    <w:rsid w:val="00490F8C"/>
    <w:rsid w:val="00491869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29D0"/>
    <w:rsid w:val="004B3693"/>
    <w:rsid w:val="004B3B72"/>
    <w:rsid w:val="004B3D7F"/>
    <w:rsid w:val="004B4205"/>
    <w:rsid w:val="004B5FAE"/>
    <w:rsid w:val="004B6F17"/>
    <w:rsid w:val="004B736C"/>
    <w:rsid w:val="004C12D6"/>
    <w:rsid w:val="004C1B98"/>
    <w:rsid w:val="004C2169"/>
    <w:rsid w:val="004C41C5"/>
    <w:rsid w:val="004C484E"/>
    <w:rsid w:val="004C4F42"/>
    <w:rsid w:val="004C60F9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4DAB"/>
    <w:rsid w:val="004E5601"/>
    <w:rsid w:val="004E5B98"/>
    <w:rsid w:val="004E7205"/>
    <w:rsid w:val="004F17B8"/>
    <w:rsid w:val="004F204A"/>
    <w:rsid w:val="004F4674"/>
    <w:rsid w:val="004F503C"/>
    <w:rsid w:val="004F5269"/>
    <w:rsid w:val="004F7AC2"/>
    <w:rsid w:val="005003AF"/>
    <w:rsid w:val="00504716"/>
    <w:rsid w:val="00504C50"/>
    <w:rsid w:val="00511BBC"/>
    <w:rsid w:val="00511BC5"/>
    <w:rsid w:val="00512ED9"/>
    <w:rsid w:val="00513883"/>
    <w:rsid w:val="00513E77"/>
    <w:rsid w:val="00516FE8"/>
    <w:rsid w:val="00521C2E"/>
    <w:rsid w:val="00524194"/>
    <w:rsid w:val="00524A71"/>
    <w:rsid w:val="0052736D"/>
    <w:rsid w:val="00530C25"/>
    <w:rsid w:val="0053188D"/>
    <w:rsid w:val="00531F1E"/>
    <w:rsid w:val="00534579"/>
    <w:rsid w:val="005400B2"/>
    <w:rsid w:val="00540ADD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6086"/>
    <w:rsid w:val="005560AC"/>
    <w:rsid w:val="00557769"/>
    <w:rsid w:val="00557C56"/>
    <w:rsid w:val="00563440"/>
    <w:rsid w:val="00566523"/>
    <w:rsid w:val="00566968"/>
    <w:rsid w:val="00567F79"/>
    <w:rsid w:val="00571411"/>
    <w:rsid w:val="00572336"/>
    <w:rsid w:val="0057468E"/>
    <w:rsid w:val="00574EC5"/>
    <w:rsid w:val="005753E3"/>
    <w:rsid w:val="00576771"/>
    <w:rsid w:val="00577212"/>
    <w:rsid w:val="00577977"/>
    <w:rsid w:val="005807C8"/>
    <w:rsid w:val="005815D4"/>
    <w:rsid w:val="00581727"/>
    <w:rsid w:val="00581AE4"/>
    <w:rsid w:val="00583381"/>
    <w:rsid w:val="00583416"/>
    <w:rsid w:val="00583E57"/>
    <w:rsid w:val="00584B3F"/>
    <w:rsid w:val="00584D0F"/>
    <w:rsid w:val="00590594"/>
    <w:rsid w:val="00591447"/>
    <w:rsid w:val="005915D2"/>
    <w:rsid w:val="00592131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6A35"/>
    <w:rsid w:val="005C234A"/>
    <w:rsid w:val="005C4115"/>
    <w:rsid w:val="005C489D"/>
    <w:rsid w:val="005C5115"/>
    <w:rsid w:val="005C5811"/>
    <w:rsid w:val="005C6342"/>
    <w:rsid w:val="005C720A"/>
    <w:rsid w:val="005C7523"/>
    <w:rsid w:val="005C7F07"/>
    <w:rsid w:val="005D09FE"/>
    <w:rsid w:val="005D0F0C"/>
    <w:rsid w:val="005D1432"/>
    <w:rsid w:val="005D500B"/>
    <w:rsid w:val="005D51B9"/>
    <w:rsid w:val="005D6882"/>
    <w:rsid w:val="005D7F5D"/>
    <w:rsid w:val="005E10F6"/>
    <w:rsid w:val="005E67A3"/>
    <w:rsid w:val="005E71C2"/>
    <w:rsid w:val="005F5449"/>
    <w:rsid w:val="005F54C6"/>
    <w:rsid w:val="005F5DAE"/>
    <w:rsid w:val="005F63AD"/>
    <w:rsid w:val="005F6623"/>
    <w:rsid w:val="005F7864"/>
    <w:rsid w:val="00601231"/>
    <w:rsid w:val="006013C6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1A4"/>
    <w:rsid w:val="0062667B"/>
    <w:rsid w:val="00631BE2"/>
    <w:rsid w:val="00633EB7"/>
    <w:rsid w:val="0063429D"/>
    <w:rsid w:val="00634E75"/>
    <w:rsid w:val="00642935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3F0F"/>
    <w:rsid w:val="00663F12"/>
    <w:rsid w:val="00664324"/>
    <w:rsid w:val="00664328"/>
    <w:rsid w:val="00665502"/>
    <w:rsid w:val="00667408"/>
    <w:rsid w:val="00670910"/>
    <w:rsid w:val="00671B1F"/>
    <w:rsid w:val="006778C2"/>
    <w:rsid w:val="00680110"/>
    <w:rsid w:val="0068146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663"/>
    <w:rsid w:val="006951F9"/>
    <w:rsid w:val="0069600B"/>
    <w:rsid w:val="0069656C"/>
    <w:rsid w:val="00696B09"/>
    <w:rsid w:val="006A0E53"/>
    <w:rsid w:val="006A1306"/>
    <w:rsid w:val="006A3546"/>
    <w:rsid w:val="006A45F0"/>
    <w:rsid w:val="006A483E"/>
    <w:rsid w:val="006A6754"/>
    <w:rsid w:val="006A73FB"/>
    <w:rsid w:val="006B33E7"/>
    <w:rsid w:val="006B3AAE"/>
    <w:rsid w:val="006B6CDA"/>
    <w:rsid w:val="006B7974"/>
    <w:rsid w:val="006B7FE6"/>
    <w:rsid w:val="006C176D"/>
    <w:rsid w:val="006C5457"/>
    <w:rsid w:val="006C6D32"/>
    <w:rsid w:val="006C7F59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6DAC"/>
    <w:rsid w:val="006E70C0"/>
    <w:rsid w:val="006F18FD"/>
    <w:rsid w:val="006F49A9"/>
    <w:rsid w:val="006F699A"/>
    <w:rsid w:val="006F7322"/>
    <w:rsid w:val="007024E4"/>
    <w:rsid w:val="00705539"/>
    <w:rsid w:val="00711DBD"/>
    <w:rsid w:val="00714A2D"/>
    <w:rsid w:val="00715C0F"/>
    <w:rsid w:val="007211F1"/>
    <w:rsid w:val="007214DE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5AA5"/>
    <w:rsid w:val="007371FE"/>
    <w:rsid w:val="007411F3"/>
    <w:rsid w:val="007413B1"/>
    <w:rsid w:val="007421C9"/>
    <w:rsid w:val="00743BEC"/>
    <w:rsid w:val="007441C5"/>
    <w:rsid w:val="007441DF"/>
    <w:rsid w:val="00744B9D"/>
    <w:rsid w:val="00745906"/>
    <w:rsid w:val="007468DD"/>
    <w:rsid w:val="00747C9C"/>
    <w:rsid w:val="00747F54"/>
    <w:rsid w:val="0075294E"/>
    <w:rsid w:val="007535FA"/>
    <w:rsid w:val="007536AF"/>
    <w:rsid w:val="00754F6D"/>
    <w:rsid w:val="00760349"/>
    <w:rsid w:val="00762C8F"/>
    <w:rsid w:val="00764018"/>
    <w:rsid w:val="007647EB"/>
    <w:rsid w:val="00765B7C"/>
    <w:rsid w:val="00770977"/>
    <w:rsid w:val="00771F84"/>
    <w:rsid w:val="00772B25"/>
    <w:rsid w:val="00772C71"/>
    <w:rsid w:val="00773645"/>
    <w:rsid w:val="00773678"/>
    <w:rsid w:val="00773AA4"/>
    <w:rsid w:val="0077519D"/>
    <w:rsid w:val="00780423"/>
    <w:rsid w:val="00780DAA"/>
    <w:rsid w:val="00785B10"/>
    <w:rsid w:val="00785F9A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2C3B"/>
    <w:rsid w:val="007A2F8F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42A"/>
    <w:rsid w:val="007C0803"/>
    <w:rsid w:val="007C08CD"/>
    <w:rsid w:val="007C336F"/>
    <w:rsid w:val="007C37EE"/>
    <w:rsid w:val="007C6429"/>
    <w:rsid w:val="007C69DF"/>
    <w:rsid w:val="007D068D"/>
    <w:rsid w:val="007D0765"/>
    <w:rsid w:val="007D10E6"/>
    <w:rsid w:val="007D1196"/>
    <w:rsid w:val="007D5342"/>
    <w:rsid w:val="007D60B9"/>
    <w:rsid w:val="007D6CCB"/>
    <w:rsid w:val="007D7500"/>
    <w:rsid w:val="007E194E"/>
    <w:rsid w:val="007E238D"/>
    <w:rsid w:val="007E263D"/>
    <w:rsid w:val="007E616D"/>
    <w:rsid w:val="007E74F3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FAB"/>
    <w:rsid w:val="0082520A"/>
    <w:rsid w:val="0082549D"/>
    <w:rsid w:val="00825A4C"/>
    <w:rsid w:val="008262D0"/>
    <w:rsid w:val="00832BE1"/>
    <w:rsid w:val="00833FC4"/>
    <w:rsid w:val="00835878"/>
    <w:rsid w:val="00836C87"/>
    <w:rsid w:val="008409C7"/>
    <w:rsid w:val="00840B31"/>
    <w:rsid w:val="008420A7"/>
    <w:rsid w:val="0084382F"/>
    <w:rsid w:val="008447BC"/>
    <w:rsid w:val="00844A9A"/>
    <w:rsid w:val="00845259"/>
    <w:rsid w:val="00845589"/>
    <w:rsid w:val="00846FBA"/>
    <w:rsid w:val="008477BB"/>
    <w:rsid w:val="00847B0A"/>
    <w:rsid w:val="00852286"/>
    <w:rsid w:val="0085371E"/>
    <w:rsid w:val="0085443C"/>
    <w:rsid w:val="00854E0B"/>
    <w:rsid w:val="008562B8"/>
    <w:rsid w:val="0086221B"/>
    <w:rsid w:val="008629B3"/>
    <w:rsid w:val="00863DA5"/>
    <w:rsid w:val="00865169"/>
    <w:rsid w:val="00871445"/>
    <w:rsid w:val="00871B45"/>
    <w:rsid w:val="00872780"/>
    <w:rsid w:val="00873437"/>
    <w:rsid w:val="008734A9"/>
    <w:rsid w:val="008736EA"/>
    <w:rsid w:val="00874836"/>
    <w:rsid w:val="00880352"/>
    <w:rsid w:val="00881E68"/>
    <w:rsid w:val="00884891"/>
    <w:rsid w:val="008874B9"/>
    <w:rsid w:val="00887B82"/>
    <w:rsid w:val="00887F01"/>
    <w:rsid w:val="008910C4"/>
    <w:rsid w:val="0089264D"/>
    <w:rsid w:val="00892B14"/>
    <w:rsid w:val="00894016"/>
    <w:rsid w:val="00895228"/>
    <w:rsid w:val="00897947"/>
    <w:rsid w:val="00897999"/>
    <w:rsid w:val="008A041A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44EF"/>
    <w:rsid w:val="008B5720"/>
    <w:rsid w:val="008B60E8"/>
    <w:rsid w:val="008C0607"/>
    <w:rsid w:val="008C266D"/>
    <w:rsid w:val="008C3B2B"/>
    <w:rsid w:val="008C6053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74DA"/>
    <w:rsid w:val="008E7A36"/>
    <w:rsid w:val="008F0729"/>
    <w:rsid w:val="008F1072"/>
    <w:rsid w:val="008F6980"/>
    <w:rsid w:val="00903F2B"/>
    <w:rsid w:val="009046F9"/>
    <w:rsid w:val="00904C04"/>
    <w:rsid w:val="0090592C"/>
    <w:rsid w:val="00906073"/>
    <w:rsid w:val="00906601"/>
    <w:rsid w:val="0091200D"/>
    <w:rsid w:val="00912D76"/>
    <w:rsid w:val="00914319"/>
    <w:rsid w:val="00914957"/>
    <w:rsid w:val="009152D4"/>
    <w:rsid w:val="00915487"/>
    <w:rsid w:val="00915A14"/>
    <w:rsid w:val="00915C4A"/>
    <w:rsid w:val="009163FB"/>
    <w:rsid w:val="00916CC2"/>
    <w:rsid w:val="00917F4A"/>
    <w:rsid w:val="00920DAD"/>
    <w:rsid w:val="00921262"/>
    <w:rsid w:val="0092497E"/>
    <w:rsid w:val="00926B6A"/>
    <w:rsid w:val="00927AD2"/>
    <w:rsid w:val="00930525"/>
    <w:rsid w:val="0093328A"/>
    <w:rsid w:val="00933F9E"/>
    <w:rsid w:val="0093421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900"/>
    <w:rsid w:val="00962A4A"/>
    <w:rsid w:val="00963F54"/>
    <w:rsid w:val="00964337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57A3"/>
    <w:rsid w:val="00990A1D"/>
    <w:rsid w:val="0099107E"/>
    <w:rsid w:val="0099261C"/>
    <w:rsid w:val="00992A54"/>
    <w:rsid w:val="00992F83"/>
    <w:rsid w:val="00993210"/>
    <w:rsid w:val="00994576"/>
    <w:rsid w:val="00997065"/>
    <w:rsid w:val="009A05C6"/>
    <w:rsid w:val="009A39F1"/>
    <w:rsid w:val="009A48F8"/>
    <w:rsid w:val="009A6EDC"/>
    <w:rsid w:val="009B13F2"/>
    <w:rsid w:val="009B2862"/>
    <w:rsid w:val="009B3C8F"/>
    <w:rsid w:val="009B47AF"/>
    <w:rsid w:val="009B484D"/>
    <w:rsid w:val="009B495D"/>
    <w:rsid w:val="009C15FB"/>
    <w:rsid w:val="009C2CCA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5970"/>
    <w:rsid w:val="009D6532"/>
    <w:rsid w:val="009E0E2A"/>
    <w:rsid w:val="009E1073"/>
    <w:rsid w:val="009E139E"/>
    <w:rsid w:val="009E256A"/>
    <w:rsid w:val="009E3E55"/>
    <w:rsid w:val="009E487D"/>
    <w:rsid w:val="009E5B3C"/>
    <w:rsid w:val="009E6F97"/>
    <w:rsid w:val="009E7D85"/>
    <w:rsid w:val="009F2419"/>
    <w:rsid w:val="009F4874"/>
    <w:rsid w:val="009F66D4"/>
    <w:rsid w:val="009F7CD9"/>
    <w:rsid w:val="00A00BE8"/>
    <w:rsid w:val="00A01590"/>
    <w:rsid w:val="00A02A24"/>
    <w:rsid w:val="00A02E8F"/>
    <w:rsid w:val="00A03AB7"/>
    <w:rsid w:val="00A03E5A"/>
    <w:rsid w:val="00A063A4"/>
    <w:rsid w:val="00A067C4"/>
    <w:rsid w:val="00A10738"/>
    <w:rsid w:val="00A122C3"/>
    <w:rsid w:val="00A12589"/>
    <w:rsid w:val="00A13F25"/>
    <w:rsid w:val="00A1489C"/>
    <w:rsid w:val="00A17B69"/>
    <w:rsid w:val="00A21A00"/>
    <w:rsid w:val="00A2230C"/>
    <w:rsid w:val="00A252A7"/>
    <w:rsid w:val="00A26246"/>
    <w:rsid w:val="00A304AA"/>
    <w:rsid w:val="00A31217"/>
    <w:rsid w:val="00A3276C"/>
    <w:rsid w:val="00A33FA0"/>
    <w:rsid w:val="00A3654F"/>
    <w:rsid w:val="00A4218E"/>
    <w:rsid w:val="00A42CBA"/>
    <w:rsid w:val="00A43774"/>
    <w:rsid w:val="00A507FA"/>
    <w:rsid w:val="00A509C3"/>
    <w:rsid w:val="00A51874"/>
    <w:rsid w:val="00A55464"/>
    <w:rsid w:val="00A571A3"/>
    <w:rsid w:val="00A57E80"/>
    <w:rsid w:val="00A617CF"/>
    <w:rsid w:val="00A62B46"/>
    <w:rsid w:val="00A62EBB"/>
    <w:rsid w:val="00A6332F"/>
    <w:rsid w:val="00A64086"/>
    <w:rsid w:val="00A64E8C"/>
    <w:rsid w:val="00A67E9A"/>
    <w:rsid w:val="00A77010"/>
    <w:rsid w:val="00A82B77"/>
    <w:rsid w:val="00A835EC"/>
    <w:rsid w:val="00A845B6"/>
    <w:rsid w:val="00A85968"/>
    <w:rsid w:val="00A91466"/>
    <w:rsid w:val="00A9245C"/>
    <w:rsid w:val="00A933FB"/>
    <w:rsid w:val="00A9383D"/>
    <w:rsid w:val="00A94347"/>
    <w:rsid w:val="00A9436C"/>
    <w:rsid w:val="00A948C9"/>
    <w:rsid w:val="00A95638"/>
    <w:rsid w:val="00A96160"/>
    <w:rsid w:val="00A969B0"/>
    <w:rsid w:val="00AA0BBA"/>
    <w:rsid w:val="00AA3516"/>
    <w:rsid w:val="00AA46B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5055"/>
    <w:rsid w:val="00AB53A4"/>
    <w:rsid w:val="00AB776E"/>
    <w:rsid w:val="00AC148C"/>
    <w:rsid w:val="00AC1653"/>
    <w:rsid w:val="00AC369F"/>
    <w:rsid w:val="00AC4596"/>
    <w:rsid w:val="00AC5D3A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9B4"/>
    <w:rsid w:val="00AE7FC8"/>
    <w:rsid w:val="00AF067C"/>
    <w:rsid w:val="00AF2907"/>
    <w:rsid w:val="00AF3538"/>
    <w:rsid w:val="00AF5497"/>
    <w:rsid w:val="00AF5B17"/>
    <w:rsid w:val="00AF6193"/>
    <w:rsid w:val="00AF66D1"/>
    <w:rsid w:val="00AF6F95"/>
    <w:rsid w:val="00AF7B72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29D"/>
    <w:rsid w:val="00B26F35"/>
    <w:rsid w:val="00B302D1"/>
    <w:rsid w:val="00B32E0F"/>
    <w:rsid w:val="00B33A13"/>
    <w:rsid w:val="00B33B77"/>
    <w:rsid w:val="00B34DE3"/>
    <w:rsid w:val="00B359FD"/>
    <w:rsid w:val="00B35A64"/>
    <w:rsid w:val="00B36FC1"/>
    <w:rsid w:val="00B37F2B"/>
    <w:rsid w:val="00B40622"/>
    <w:rsid w:val="00B408F0"/>
    <w:rsid w:val="00B4151C"/>
    <w:rsid w:val="00B42BC2"/>
    <w:rsid w:val="00B45689"/>
    <w:rsid w:val="00B46AF4"/>
    <w:rsid w:val="00B46B59"/>
    <w:rsid w:val="00B473AB"/>
    <w:rsid w:val="00B47D26"/>
    <w:rsid w:val="00B50729"/>
    <w:rsid w:val="00B57156"/>
    <w:rsid w:val="00B60B86"/>
    <w:rsid w:val="00B70D1F"/>
    <w:rsid w:val="00B71C59"/>
    <w:rsid w:val="00B73AE5"/>
    <w:rsid w:val="00B75A0C"/>
    <w:rsid w:val="00B8057A"/>
    <w:rsid w:val="00B80E7C"/>
    <w:rsid w:val="00B825EB"/>
    <w:rsid w:val="00B84819"/>
    <w:rsid w:val="00B85A33"/>
    <w:rsid w:val="00B867AC"/>
    <w:rsid w:val="00B9139D"/>
    <w:rsid w:val="00B939DF"/>
    <w:rsid w:val="00BA4738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C01E0"/>
    <w:rsid w:val="00BC1512"/>
    <w:rsid w:val="00BC1E67"/>
    <w:rsid w:val="00BC22C8"/>
    <w:rsid w:val="00BC23DD"/>
    <w:rsid w:val="00BC2F3E"/>
    <w:rsid w:val="00BC47C8"/>
    <w:rsid w:val="00BC596D"/>
    <w:rsid w:val="00BC5BA2"/>
    <w:rsid w:val="00BC5C39"/>
    <w:rsid w:val="00BC6405"/>
    <w:rsid w:val="00BC75C5"/>
    <w:rsid w:val="00BD14E9"/>
    <w:rsid w:val="00BD2496"/>
    <w:rsid w:val="00BD275A"/>
    <w:rsid w:val="00BD37A7"/>
    <w:rsid w:val="00BD5ACB"/>
    <w:rsid w:val="00BD62ED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2BB2"/>
    <w:rsid w:val="00C040FB"/>
    <w:rsid w:val="00C06F93"/>
    <w:rsid w:val="00C076AC"/>
    <w:rsid w:val="00C117AD"/>
    <w:rsid w:val="00C12634"/>
    <w:rsid w:val="00C132F9"/>
    <w:rsid w:val="00C14EDC"/>
    <w:rsid w:val="00C17625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880"/>
    <w:rsid w:val="00C26D95"/>
    <w:rsid w:val="00C26DB8"/>
    <w:rsid w:val="00C301F1"/>
    <w:rsid w:val="00C3092F"/>
    <w:rsid w:val="00C314E3"/>
    <w:rsid w:val="00C316B3"/>
    <w:rsid w:val="00C342D0"/>
    <w:rsid w:val="00C34508"/>
    <w:rsid w:val="00C34FF5"/>
    <w:rsid w:val="00C35801"/>
    <w:rsid w:val="00C3700B"/>
    <w:rsid w:val="00C37217"/>
    <w:rsid w:val="00C4168C"/>
    <w:rsid w:val="00C43250"/>
    <w:rsid w:val="00C438A2"/>
    <w:rsid w:val="00C469F0"/>
    <w:rsid w:val="00C5053B"/>
    <w:rsid w:val="00C50828"/>
    <w:rsid w:val="00C50DB9"/>
    <w:rsid w:val="00C51ADA"/>
    <w:rsid w:val="00C52632"/>
    <w:rsid w:val="00C5275E"/>
    <w:rsid w:val="00C534E1"/>
    <w:rsid w:val="00C536E2"/>
    <w:rsid w:val="00C537FB"/>
    <w:rsid w:val="00C55DE8"/>
    <w:rsid w:val="00C563FF"/>
    <w:rsid w:val="00C57A47"/>
    <w:rsid w:val="00C607C5"/>
    <w:rsid w:val="00C61307"/>
    <w:rsid w:val="00C627EE"/>
    <w:rsid w:val="00C65441"/>
    <w:rsid w:val="00C655BD"/>
    <w:rsid w:val="00C6738B"/>
    <w:rsid w:val="00C7017C"/>
    <w:rsid w:val="00C72753"/>
    <w:rsid w:val="00C73B6A"/>
    <w:rsid w:val="00C839A5"/>
    <w:rsid w:val="00C84360"/>
    <w:rsid w:val="00C8621E"/>
    <w:rsid w:val="00C9069E"/>
    <w:rsid w:val="00C90AFB"/>
    <w:rsid w:val="00C9525A"/>
    <w:rsid w:val="00C975FD"/>
    <w:rsid w:val="00C97F08"/>
    <w:rsid w:val="00CA06DE"/>
    <w:rsid w:val="00CA0B51"/>
    <w:rsid w:val="00CA48C1"/>
    <w:rsid w:val="00CA51E6"/>
    <w:rsid w:val="00CA555B"/>
    <w:rsid w:val="00CA71D8"/>
    <w:rsid w:val="00CA782C"/>
    <w:rsid w:val="00CA7C40"/>
    <w:rsid w:val="00CB074E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6E9"/>
    <w:rsid w:val="00CD0F61"/>
    <w:rsid w:val="00CD100C"/>
    <w:rsid w:val="00CD2D54"/>
    <w:rsid w:val="00CD371A"/>
    <w:rsid w:val="00CD540F"/>
    <w:rsid w:val="00CD55BD"/>
    <w:rsid w:val="00CD6FE0"/>
    <w:rsid w:val="00CD7D3A"/>
    <w:rsid w:val="00CE0BC7"/>
    <w:rsid w:val="00CE2366"/>
    <w:rsid w:val="00CE2870"/>
    <w:rsid w:val="00CE3926"/>
    <w:rsid w:val="00CF0058"/>
    <w:rsid w:val="00CF146A"/>
    <w:rsid w:val="00CF1512"/>
    <w:rsid w:val="00CF2AA2"/>
    <w:rsid w:val="00CF4EC7"/>
    <w:rsid w:val="00D00FAC"/>
    <w:rsid w:val="00D012A3"/>
    <w:rsid w:val="00D054D7"/>
    <w:rsid w:val="00D06366"/>
    <w:rsid w:val="00D07DC2"/>
    <w:rsid w:val="00D07F82"/>
    <w:rsid w:val="00D127DD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442D"/>
    <w:rsid w:val="00D24CAF"/>
    <w:rsid w:val="00D2599F"/>
    <w:rsid w:val="00D30E01"/>
    <w:rsid w:val="00D31FB1"/>
    <w:rsid w:val="00D40B25"/>
    <w:rsid w:val="00D410C8"/>
    <w:rsid w:val="00D435C8"/>
    <w:rsid w:val="00D436CB"/>
    <w:rsid w:val="00D43BFE"/>
    <w:rsid w:val="00D44604"/>
    <w:rsid w:val="00D4514F"/>
    <w:rsid w:val="00D45A9F"/>
    <w:rsid w:val="00D50176"/>
    <w:rsid w:val="00D53225"/>
    <w:rsid w:val="00D55F91"/>
    <w:rsid w:val="00D56803"/>
    <w:rsid w:val="00D613A7"/>
    <w:rsid w:val="00D61B9E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5BF5"/>
    <w:rsid w:val="00D86DCF"/>
    <w:rsid w:val="00D91CFD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975"/>
    <w:rsid w:val="00DC625D"/>
    <w:rsid w:val="00DC7040"/>
    <w:rsid w:val="00DC7D95"/>
    <w:rsid w:val="00DD2CA1"/>
    <w:rsid w:val="00DD5168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610D"/>
    <w:rsid w:val="00DF116E"/>
    <w:rsid w:val="00DF139B"/>
    <w:rsid w:val="00DF39B0"/>
    <w:rsid w:val="00DF4DA2"/>
    <w:rsid w:val="00DF57DD"/>
    <w:rsid w:val="00DF587A"/>
    <w:rsid w:val="00DF6048"/>
    <w:rsid w:val="00DF705C"/>
    <w:rsid w:val="00E009A0"/>
    <w:rsid w:val="00E02D84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7410"/>
    <w:rsid w:val="00E30491"/>
    <w:rsid w:val="00E31731"/>
    <w:rsid w:val="00E3287F"/>
    <w:rsid w:val="00E32E4B"/>
    <w:rsid w:val="00E33024"/>
    <w:rsid w:val="00E33098"/>
    <w:rsid w:val="00E335BB"/>
    <w:rsid w:val="00E344D7"/>
    <w:rsid w:val="00E35FD5"/>
    <w:rsid w:val="00E3689F"/>
    <w:rsid w:val="00E402F1"/>
    <w:rsid w:val="00E40F64"/>
    <w:rsid w:val="00E41A44"/>
    <w:rsid w:val="00E421DD"/>
    <w:rsid w:val="00E42409"/>
    <w:rsid w:val="00E42771"/>
    <w:rsid w:val="00E43804"/>
    <w:rsid w:val="00E44178"/>
    <w:rsid w:val="00E476BF"/>
    <w:rsid w:val="00E53AFE"/>
    <w:rsid w:val="00E54877"/>
    <w:rsid w:val="00E549AF"/>
    <w:rsid w:val="00E54C43"/>
    <w:rsid w:val="00E55581"/>
    <w:rsid w:val="00E567F5"/>
    <w:rsid w:val="00E5778D"/>
    <w:rsid w:val="00E628D8"/>
    <w:rsid w:val="00E6370D"/>
    <w:rsid w:val="00E63C7E"/>
    <w:rsid w:val="00E65DE3"/>
    <w:rsid w:val="00E66402"/>
    <w:rsid w:val="00E679DD"/>
    <w:rsid w:val="00E704DB"/>
    <w:rsid w:val="00E71F38"/>
    <w:rsid w:val="00E72287"/>
    <w:rsid w:val="00E730B7"/>
    <w:rsid w:val="00E73673"/>
    <w:rsid w:val="00E759F1"/>
    <w:rsid w:val="00E779FA"/>
    <w:rsid w:val="00E80ECE"/>
    <w:rsid w:val="00E81E00"/>
    <w:rsid w:val="00E823E7"/>
    <w:rsid w:val="00E82811"/>
    <w:rsid w:val="00E82C1F"/>
    <w:rsid w:val="00E83119"/>
    <w:rsid w:val="00E84D59"/>
    <w:rsid w:val="00E85727"/>
    <w:rsid w:val="00E87F2A"/>
    <w:rsid w:val="00E90C02"/>
    <w:rsid w:val="00E91252"/>
    <w:rsid w:val="00E91ED7"/>
    <w:rsid w:val="00E93661"/>
    <w:rsid w:val="00E948FC"/>
    <w:rsid w:val="00E94B33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782"/>
    <w:rsid w:val="00EB2A1B"/>
    <w:rsid w:val="00EB370B"/>
    <w:rsid w:val="00EB4401"/>
    <w:rsid w:val="00EB4517"/>
    <w:rsid w:val="00EB454E"/>
    <w:rsid w:val="00EB5466"/>
    <w:rsid w:val="00EB6194"/>
    <w:rsid w:val="00EB61B3"/>
    <w:rsid w:val="00EB6730"/>
    <w:rsid w:val="00EB7477"/>
    <w:rsid w:val="00EC04D6"/>
    <w:rsid w:val="00EC0680"/>
    <w:rsid w:val="00EC0F06"/>
    <w:rsid w:val="00EC1B11"/>
    <w:rsid w:val="00EC2077"/>
    <w:rsid w:val="00EC2A6E"/>
    <w:rsid w:val="00EC35FD"/>
    <w:rsid w:val="00EC3820"/>
    <w:rsid w:val="00EC5D6B"/>
    <w:rsid w:val="00EC6F8D"/>
    <w:rsid w:val="00EC7A60"/>
    <w:rsid w:val="00ED27C1"/>
    <w:rsid w:val="00ED3B7A"/>
    <w:rsid w:val="00ED44D0"/>
    <w:rsid w:val="00ED46E1"/>
    <w:rsid w:val="00ED4F4D"/>
    <w:rsid w:val="00ED78D0"/>
    <w:rsid w:val="00ED7FAB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1DE5"/>
    <w:rsid w:val="00F123B1"/>
    <w:rsid w:val="00F135E8"/>
    <w:rsid w:val="00F14262"/>
    <w:rsid w:val="00F14FC2"/>
    <w:rsid w:val="00F156C6"/>
    <w:rsid w:val="00F16130"/>
    <w:rsid w:val="00F24128"/>
    <w:rsid w:val="00F26065"/>
    <w:rsid w:val="00F26F24"/>
    <w:rsid w:val="00F30D50"/>
    <w:rsid w:val="00F30E08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446C"/>
    <w:rsid w:val="00F45862"/>
    <w:rsid w:val="00F46DC9"/>
    <w:rsid w:val="00F50AAC"/>
    <w:rsid w:val="00F52CE3"/>
    <w:rsid w:val="00F55317"/>
    <w:rsid w:val="00F62A67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54E3"/>
    <w:rsid w:val="00F80832"/>
    <w:rsid w:val="00F80CDF"/>
    <w:rsid w:val="00F80D01"/>
    <w:rsid w:val="00F810F8"/>
    <w:rsid w:val="00F81CEE"/>
    <w:rsid w:val="00F86B88"/>
    <w:rsid w:val="00FA19E3"/>
    <w:rsid w:val="00FA3751"/>
    <w:rsid w:val="00FA47DB"/>
    <w:rsid w:val="00FA4A91"/>
    <w:rsid w:val="00FA4AD3"/>
    <w:rsid w:val="00FA4B12"/>
    <w:rsid w:val="00FA6424"/>
    <w:rsid w:val="00FB070C"/>
    <w:rsid w:val="00FB138E"/>
    <w:rsid w:val="00FB202F"/>
    <w:rsid w:val="00FB3AA4"/>
    <w:rsid w:val="00FB44E0"/>
    <w:rsid w:val="00FB45F1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E34BC"/>
    <w:rsid w:val="00FE395A"/>
    <w:rsid w:val="00FE4014"/>
    <w:rsid w:val="00FE5B55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BFF7-232C-40C4-9203-6EE5B065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3797</TotalTime>
  <Pages>4</Pages>
  <Words>894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875</cp:revision>
  <cp:lastPrinted>2022-12-13T08:45:00Z</cp:lastPrinted>
  <dcterms:created xsi:type="dcterms:W3CDTF">2020-11-26T12:09:00Z</dcterms:created>
  <dcterms:modified xsi:type="dcterms:W3CDTF">2024-11-27T08:07:00Z</dcterms:modified>
</cp:coreProperties>
</file>